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90" w:rsidRDefault="00104890" w:rsidP="00104890">
      <w:pPr>
        <w:jc w:val="center"/>
        <w:rPr>
          <w:rFonts w:ascii="Nikosh" w:hAnsi="Nikosh" w:cs="Nikosh"/>
        </w:rPr>
      </w:pPr>
      <w:r>
        <w:rPr>
          <w:rFonts w:ascii="Nikosh" w:hAnsi="Nikosh" w:cs="Nikosh"/>
          <w:cs/>
          <w:lang w:bidi="bn-IN"/>
        </w:rPr>
        <w:t xml:space="preserve">ছক </w:t>
      </w:r>
      <w:r>
        <w:rPr>
          <w:rFonts w:ascii="Nikosh" w:hAnsi="Nikosh" w:cs="Nikosh"/>
        </w:rPr>
        <w:t>‘</w:t>
      </w:r>
      <w:r>
        <w:rPr>
          <w:rFonts w:ascii="Nikosh" w:hAnsi="Nikosh" w:cs="Nikosh"/>
          <w:cs/>
          <w:lang w:bidi="bn-IN"/>
        </w:rPr>
        <w:t>ক</w:t>
      </w:r>
      <w:r>
        <w:rPr>
          <w:rFonts w:ascii="Nikosh" w:hAnsi="Nikosh" w:cs="Nikosh"/>
        </w:rPr>
        <w:t xml:space="preserve">’ </w:t>
      </w:r>
      <w:r w:rsidR="00BA7E4B">
        <w:rPr>
          <w:rFonts w:ascii="Nikosh" w:hAnsi="Nikosh" w:cs="Nikosh"/>
          <w:cs/>
          <w:lang w:bidi="bn-IN"/>
        </w:rPr>
        <w:t>স</w:t>
      </w:r>
      <w:bookmarkStart w:id="0" w:name="_GoBack"/>
      <w:bookmarkEnd w:id="0"/>
      <w:r>
        <w:rPr>
          <w:rFonts w:ascii="Nikosh" w:hAnsi="Nikosh" w:cs="Nikosh"/>
          <w:cs/>
          <w:lang w:bidi="bn-IN"/>
        </w:rPr>
        <w:t>ক্রিয় নিবন্ধীত স্বেচ্ছাসেবী সংস্থার তালিকা</w:t>
      </w:r>
    </w:p>
    <w:p w:rsidR="00104890" w:rsidRPr="00374BBF" w:rsidRDefault="00104890" w:rsidP="00104890">
      <w:pPr>
        <w:jc w:val="center"/>
        <w:rPr>
          <w:rFonts w:ascii="Nikosh" w:hAnsi="Nikosh" w:cs="Nikosh"/>
          <w:sz w:val="1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1467"/>
        <w:gridCol w:w="2896"/>
        <w:gridCol w:w="2711"/>
        <w:gridCol w:w="3320"/>
        <w:gridCol w:w="1085"/>
        <w:gridCol w:w="1286"/>
        <w:gridCol w:w="1338"/>
        <w:gridCol w:w="765"/>
      </w:tblGrid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উপজেলা/শহর  সমাজসেবা কার্যালয়</w:t>
            </w:r>
          </w:p>
        </w:tc>
        <w:tc>
          <w:tcPr>
            <w:tcW w:w="2896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711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311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085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ঋন কার্যক্রম পরিচালনা করা হয় কিনা ?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কার্যালয় নিজস্ব/ভাড়া (নিজস্ব হলে জমির পরিমান)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শহর  সমাজসেবা কার্যালয়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শহর সমাজ উন্নয়ন প্রকল্প পরিষদ, ষ্টেডিয়াম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সিল-১(১০২৯)/৬৩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২৪/০৬/৮৬ইং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শৈত্য প্রবাহে অসহায়দের মধ্যে শীতবস্ত্র বিতরণ, </w:t>
            </w:r>
            <w:r w:rsidRPr="00721577">
              <w:rPr>
                <w:rFonts w:cs="Nikosh"/>
                <w:spacing w:val="-4"/>
                <w:cs/>
                <w:lang w:bidi="bn-BD"/>
              </w:rPr>
              <w:t>খেলাধুলা, বৃক্ষরোপন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721577">
              <w:rPr>
                <w:rFonts w:ascii="Nikosh" w:hAnsi="Nikosh" w:cs="Nikosh"/>
                <w:cs/>
                <w:lang w:bidi="bn-IN"/>
              </w:rPr>
              <w:t>শহর সমাজসেবা কার্যালয়</w:t>
            </w:r>
            <w:r w:rsidRPr="00721577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যক্ষা নিরোধ সমিতি বাংলাদেশ, জেলা শাখা, ষ্টেডিয়াম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সিল-২(২১০৬)/৬৭,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অপব্যবহা-রের বিরুদ্ধে গণ সচেতনতা সৃষ্টি, যক্ষা চিকিৎসা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নবারুন সংঘ, গ্রাম- সোনাপাড়া, পোঃ ও উপজেলা এবং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সিল-৪(৩০৯)/৮৬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ত্রাণ বিতরণ, বৃক্ষরোপন, খেলাধুলা, প্রাথমিক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আঞ্জুমান খেদমতে কোরআন, কাজলশাহ,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সিল-৫(১১৩)/৭৭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শিক্ষা পরিচালনা, গরীব কৃত ব্যাক্তির কাফনের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গোটাটিকর ব্রদার্স ক্লাব, গোটাটিকর, পোঃ কদমতলী, উপজেলা-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১৩(২৫৪)/৮৫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বেকারত্ব নিরসন, আর্থ সামাজিক উন্নয়ন, স্বাস্থ্যসেবা, স্যানিটেশন,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মোমিনখলা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মোমিনখলা, পো:ও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১৮(১৫২)/৮০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>তাং-</w:t>
            </w:r>
            <w:r w:rsidRPr="00721577">
              <w:rPr>
                <w:rFonts w:cs="Nikosh"/>
                <w:cs/>
                <w:lang w:bidi="bn-BD"/>
              </w:rPr>
              <w:t>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হাঁসমুরগীর টিকাদান,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ময়মনসিংহ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গ্রাম-১/ডি, সুরমা বিল্ডিং, পুরাতন মেডিকেল কলোনী,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সিল-২৯(১৭২)৮১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কোচিং, ত্রাণ বিতরণ, চক্ষু শিবির, শিক্ষা বৃত্তি, ক্রীড়া প্রতিযোগিতা,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আম্বরখানা কলোনী সমাজ কল্যাণ সমিতি, গ্রাম-আম্বরখানা, পোঃ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সিল-৩০(৬২)৭৩,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ধর্মীয় ও জাতীয় দিবস, টিকাদান কর্মসূচী, খেলাধুলা, বৃক্ষরোপন, সাঁকো নির্মাণ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টুলটিকর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টুলটিকর,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সিল-৪০(১০৬)/৭৬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সাহায্য, শিক্ষা সামগ্রী বিতরণ, বৃক্ষরোপন,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সাঁকো নির্মাণ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কাজলশাহ যুব সংঘ, গ্রাম- কাজলশাহ,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সিল-৪৩(১১০)৭৭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বৃক্ষরোপন,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কাজিটুলা ওয়েল ফেয়ার সোসাইটি, গ্রাম- কাজিটোলা,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সিল-৪৪(১৭৭৩)/৬৬,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পূর্বাশা সমাজ কল্যাণ সংঘ, আম্বরখানা আ/এ,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সিল-৪৯(২২৭)৮৪,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সেলাই প্রশিক্ষন, বৃক্ষরোপন,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সিলেট মেডিকেল কলোনী ইউনিট, গ্রাম-কাজলশাহ, পোঃ সিলেট মেডিকেল কলেজ,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সিল-৬৩/৮৬,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ধর্মীয় ও জাতীয় দিবস,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টিকাদান কর্মসূচী, খেলাধুলা,</w:t>
            </w:r>
            <w:r w:rsidRPr="00721577">
              <w:rPr>
                <w:rFonts w:cs="Nikosh"/>
                <w:cs/>
                <w:lang w:bidi="bn-BD"/>
              </w:rPr>
              <w:t xml:space="preserve"> বৃক্ষরোপন, সাঁকো নির্মাণ বাঁশ-বেতের কাজ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খাসদবীর ইয়থ এ্যাকশন গ্রুপ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খাসদবীর, পোঃ হজিলী,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সিল-৭৩(২৭৫)/৮৫,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 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পাইওনিয়ার্স ক্লাব, গ্রাম- শেখঘাট,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সিল-৭৮/৮৬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জামেয়া মাদানিয়া ইসলামীয়া মাদ্রাসা ও এতিমখানা, কাজীরবাজার,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সিল-৮১(১৭৪)/৮১, 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তাং-২৩/১০/৮৬ইং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সেন্টার লিও ক্লাব, ১১৭নং জিয়া হোস্টেল, সিলেট মেডিকেল কলেজ হাসপাতাল,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সিল-৮৬(১৪৬)/৮০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তাং-০৯/১১/৮৬ইং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চিকিৎসা, ছেলে মেয়েদের শিক্ষা, ও ধর্মীয়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 কল্যাণ সমিতি, সিলেট মেডিকেল কলেজ হাসপাতাল,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সিল-৮৭(২৬১৮)/৬৩,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তাং-০৯/১১/৮৬ইং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সরকারি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সরকারী কোয়ার্টার ওয়েলফেয়ার এসোসিয়েশন, শেখঘাট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সিল-৯৩(২৩৫৫)/৬৮,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Vrinda" w:hAnsi="Vrinda" w:cs="Vrinda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সমাজসেবা কর্মচারী কল্যাণ সমিতি,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সিল-৯৮(১২৮)/৭৮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তাং-২৯/০৯/৮৭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স্থাপন, বৃক্ষরোপন,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পাঠানপাড়া সমাজ কল্যাণ যুব সংস্থা, পাঠানপাড়া, পোঃ কদমতলী,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সিল-১০৫/৮৭,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আর্থিক সাহায্য, রাস্তাঘাট সংস্কার,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আশেকানে আউলিয়া সমাজ কল্যাণ সমিতি, গ্রাম- কালীপাড়া, পো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তাং-০৮/০৪/৮৭ইং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চিকিৎসা, ছেলে মেয়েদের শিক্ষা, ও ধর্মীয়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অগ্রদূত সমাজ কল্যালমূলক সংগঠন, কুমারপাড়া,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সিল-১১৭/৮৭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তাং-০৯/০৭/৮৭ইং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আর্থিক সাহায্য, জাতীয় দিবস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শেফা শিশু হাসপাতাল,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মিরবক্সটোলা,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সিল-১১৮/৮৭,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বিভিন্ন টেড্রের উপর প্রশিক্ষণ, পাঠাগার স্থাপন, বৃক্ষরোপন, ত্রাণ বিতরণ,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ইয়ং ব্রাসার্দ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মুন্সীপাড়া,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সিল-১২২/৮৭, তাং-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ছাত্রছাত্রী দের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ডায়াবেটিক এসোসিয়েশন,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পৌরসভা বিনোদন হাসপাতাল (ধোপাদিঘীরপার),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১২৬/৮৭ ইং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২৬-১২-৮৭ইং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ডায়াবেটিক রোগীদের চিকিৎসা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 সমাজকল্যাণ সমিতি আম্বরখানা,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১২৭/৮৮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২১-০১-৮৮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সাইক্লোন গ্রুপ মজুমদারী, পো:ও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১২৯/ ৮৮ইং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সদর রিক্সা মালিক সমাজ কল্যাণ সমিতি, উওর কাজিরবাজার (তেলিহাওর),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১৩২/ ৮৮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উওরন ক্রীড়াচক্র, পশ্চিম শেখঘাট,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১৩৪/ ৮৮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পাঠাগার, পরিবার পরিকল্পনা, সাংস্কৃতিক অনুষ্ঠান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অগ্রনী তরুন সংঘ, পশ্চিম সুবিদবাজার,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১৩৯/৮৮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১৬-০৪-৮৮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সূর্যমুখী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ঝালোপাড়া (চাদনীঘাট),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১৪৪/৮৮,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২০-০৬-৮৮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গরীব ছাত্রদের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ভলান্টিয়ারী এসোসিয়েশন ফর রুরাল ডেভেলপমেন্ট-(ভার্ড), গ্রাম ও পো: খাদিমনগর 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১৫৮/৮৮,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১৭-১১-৮৮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ওয়েভস</w:t>
            </w: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 xml:space="preserve"> সমাজকল্যাণ সংস্থা 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পূর্ব দরগা গেইট(আম্বরখানা)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১৬১/৮৮,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১৫-১২-৮৮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জালালী আবাসিক এলাকা কল্যাণ সংস্থা, বাগবাড়ী, নরসিংটিলা, পোঃ ও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১৭২/৮৯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নৈশবিদ্যালয়, পরিবার পরিকল্পনা,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কালেক্টরেট ওযেল ফেয়ার সোসাইটি, জেলা প্রসাশকের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কালেট্টোরেট ভবন,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১৭৫/৮৯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সম্প্রতি, সোহার্দ্য ও ভাতৃত্ববোধ,মিতব্যয়িতা,পারস্পরিক সহযোগিতা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মোমিনখলা যুব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মেনিখলা, পোঃ-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সিল-১৭৯/৮৯,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১৮-০৩-৮৯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নৈশবিদ্যালয়, রাস্তা-ঘাট মেরামত,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মানসিক প্রতিবন্ধী কল্যাণ ও শিক্ষা সমিতি, সিলেট শাখা, পুরাতন মেডিকেল কলোনী,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১৮১/৯০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০১-০৭-৯০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মানসিক প্রতিবন্ধীদের শিক্ষা প্রদানসহ বিভিন্ন ধরনের কারিগরী প্রশিক্ষন এর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সমাজ কল্যান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সাদিপুর নওয়াগাওঁ,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১৮২/৮৯,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১১-০৪-৮৯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জনসংখ্যা নিয়ন্ত্রন, নৈশ বিদ্যালয়, কুটির শিল্প, চিত্ত বিনোদন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সমাজ কল্যাণ সংস্থা, সুবিদবাজার,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১৮৩/৮৯      </w:t>
            </w:r>
          </w:p>
          <w:p w:rsidR="00104890" w:rsidRPr="00721577" w:rsidRDefault="00104890" w:rsidP="005678D8">
            <w:pPr>
              <w:jc w:val="center"/>
              <w:rPr>
                <w:spacing w:val="-6"/>
              </w:rPr>
            </w:pPr>
            <w:r w:rsidRPr="00721577">
              <w:rPr>
                <w:rFonts w:cs="Nikosh"/>
                <w:cs/>
                <w:lang w:bidi="bn-BD"/>
              </w:rPr>
              <w:t>তাং ১১-০৪-৮৯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জনসংখ্যা নিয়ন্ত্রন, বয়স্কদের জন্য নৈশ বিদ্যালয়, কুটির শিল্প ইত্যাদি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সাদাটিকর যুব সংঘ, গ্রাম- সাদাটিকর,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১৮৪/৮৯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১৯-০৪-৮৯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ও মুরগীর টিকা দান, বিদ্যুতায়ন, বৃওি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ঝালোপাড়া সমাজ কল্যাণ যুব সংঘ, গ্রাম- ঝালোপাড়া, পো:-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১৯০/৮৯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০৮-০৭-৮৮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সমাজ সংস্কার,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বিহংগ তরুন সংঘ, কাজীটুলা, পো: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১৯৭/৮৯   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১০-১১-৮৯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টিকাদান কর্মসুচী,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সমাজ কল্যাণ সংস্থা  মির্জাজাঙ্গাল,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বর্তমানে তালতলা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২০১/৮৯ইং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২৩-১০-৮৯ইং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পরিচ্ছনতা, নৈশ বিদ্যালয়, জাতীয় ও ধর্মীয় দিবস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ফ্রেন্ডস ক্লাব, পাঠানটুলা,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২১০/৯০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২৫-০৪-৯০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উপশহর সরকারী কর্মচারী কলোনী সমাজ কল্যান সমিতি, শাহজালাল উপশহর,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২১২/৯০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৩০-০৫-৯০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ফোরাম,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ম্যানশন (৪র্থ তলা),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২১৪/৯০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১৫-০৭-০৯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সেমিনার/ বিভিন্ন ধরনের সেমিনার ভাষা আন্দোলন শীর্ষক সেমিনার, হৃদরোগ কারন ও প্রতিকার সংএান্ত সেমিনার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সেনা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ঘাসিটুলা,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২১৬/৯০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০১-০৮-৯০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পরিবার পরিকল্পনা,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নির্মান,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মোহিনী সমাজ কল্যান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লামাপাড়া,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২২২/৯০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১৫-১২-৯০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বাতি লাগানো, খেলাধূলা, টিকাদান কর্মসূচী, মিলাদ মাহফিল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উমর শাহ তের রতন সমাজ কল্যান সংঘ, গ্রাম- তেররতন,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২২৬/৯১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 ২২-০১-৯১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কুটির শিল্প, মৎস্য চাষ, হাঁস মুরগীর খামার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তরঙ্গঁ সমাজ কল্যান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মজুমদারী,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২৩৩/৯১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মুরগীর চিকিৎসা, ফ্রি কোচিং, পাঠাগার, রিক্সাপ্রকল্প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ডাক্তার জমশেদ বক্ত ট্রাস্ট ফান্ড,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জল্লারপাড়, পোঃ 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২৫১/৯২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২৯-০১-৯২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 পি, আই টিকা কেন্দ্র, জাতীয় ও ধর্মীয় দিবস পালন, সাংস্কৃতিক অনুষ্ঠান,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কেয়াপাড়া সমাজ কল্যাণ সমিতি, (কেসকস) কেওয়াপাড়া,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২৫৫/৯২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০৩-০২-৯২ইং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 পি, আই টিকা কেন্দ্র, জাতীয় ও ধর্মীয় দিবস পালন, সাংস্কৃতিক অনুষ্ঠান,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শুভেচ্ছা যুব সংঘ, শেখঘাট,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২৫৬/৯২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চিকিৎসা, শিক্ষাদান, গরীবদের সহযোগিতা, নৈশ বিদ্যালয়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বন্ধন সমাজ কল্যাণ যুব সংস্থা, খাসদবির,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২৫৭/৯২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বাড়ীর নাম্বার লাগানো, রাস্তাঘাট নির্মাণ ও পরিস্কার পরিচ্ছন্নতা, মহল্লায় বৈদ্যুতিক বাতি লাগানো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অপরাধী সংশোধন ও পুর্নবাসন সংস্থা, জেলা সমাজ সেবা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২৬২/৯২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০৯-০৬-৯২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কারাগার পরিদর্শন, অপরাধীদের কোট ও জেলখানা হইতে মুক্ত হওয়ার পর বাড়ী পৌছাইয়া দেওয়া, পতিতা পুর্নবাসন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দিশারী সমাজ কল্যাণ সংস্থা, হাওয়াপাড়া,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২৬৪/৯২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০৯-০৬-৯২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 সাহায্য, পাঠাগার, ইপিআই কর্মসূচী, রাস্তাঘাট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নূরানী যুব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মোগলীটুলা, পোঃ সিলেট সদর,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২৭৬/৯২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১৩-০৯-৯২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পল্লী বিদ্যুৎতায়ন, ফ্রি-চিকিৎসা,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যুব একাডেমী, শিবগঞ্ছ(সোনারপাড়া)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২৮৪/৯২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২৬-১০-৯২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চিকিৎসা, জাতীয় দিবস, পরিবার পরিকল্পনা, বৃওিপ্রদান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বৃহওর নোয়াখালী সমিতি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কামালী হাউজ (সোবহানীঘাট), পো: ও থানা-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২৮৬/৯২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১৯-১১-৯২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বিবাহ, আর্থিক সাহায্য, জাতীয় ও ধর্মীয় পালন,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আখালীয়াঘাট সমাজ কল্যান যুব সংঘ, আখালীয়াঘাট, পো: আখালীয়াবাজার, থানা-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২৯০/৯৩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শিশুদের টিকাদান কর্মসূচী, পরিবার পরিকল্পনা, খেলাধূলা, গরীবদের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জীবন ও পরিবেশ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ম্যানশন,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২৯১/৯৩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১৭-০২-৯৩ইং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b/>
              </w:rPr>
            </w:pPr>
            <w:r w:rsidRPr="00721577">
              <w:rPr>
                <w:rFonts w:cs="Nikosh"/>
                <w:cs/>
                <w:lang w:bidi="bn-BD"/>
              </w:rPr>
              <w:t>নিরক্ষরতা দূরীকরন, নৈশ বিদ্যালয়,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যুব বন্ধন সমাজ কল্যান সংস্থা, জালালাবাদ আবাসিক এলাকা,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২৯৪/৯৩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মুরগীর টিকা, বাসায় নম্বর লাগানো, জাতীয় ও ধর্মীয় দিবস,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পাহাড়িকা 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 পীরমহল্লা,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২৯৬/৯৩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১০-০২-৯৩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বৃওিপ্রদান, জাতীয় ও ধর্মীয় দিবস, পরিবার পরিকল্পনা,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বৃহওর কুমিল্লা কল্যান সমিতি, চৌহাট্রা,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৩০২/৯৩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০৬-০৪-৯৩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বৃওিপ্রদান, দু:স্থদের সাহায্য,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এলাহী যুব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আখালীয়া খুলিয়াপাড়া, পো: আখালীয়াবাজার,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৩০৩/৯৩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১৮-০৪-৯৩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দূরীকরন, নৈশ বিদ্যালয়,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কনসার্ণড পিপল ফর ডেভেলাপমেন্ট,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১নং ঘুর্ণি, আম্বরখানা,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সিল-৩১০/৯৩,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তাং-২৩/০৬/৯৩ইং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মা ও শিশু স্বাস্থ্যসেবা, গরীবদের আর্থিক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ফ্রেন্ডস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সিল-৩১১/৯৩,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তাং-২৮/০৬/৯৩ইং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জনগণের মধ্যে আর্থিক সাহায্য, গরীব মৃত ব্যক্তির দাফন সম্পন্ন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শহীদ মন্তাজ স্মৃতি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মুন্সীপাড়া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সিল-৩১৭/৯৩,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তাং-২৫/১০/৯৩ইং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দু:স্থদের সাহায্য, চিকিৎসা,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উদ্যোগ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কালিঘাট,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সিল-৩১৮/৯৩,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তাং-০৬/১১/৯৩ইং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মনিপুরী সম্প্রদায়ের সমস্যা চিহ্নিতকরণ ও সমাধান, উৎপাদিত পন্যে স্থায়ী বাজার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কমিউনিটি মেডিকেল প্র্যাকটিশিয়ান ওয়েলফেয়ার অর্গানাইজেশন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মিরাবাজার,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সিল-৩২২/৯৩,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প্রশিক্ষণের মাধ্যমে বেকার যুবক যুবতীদের স্বাবলম্বী করে গড়ে তোলা, নৈশ বিদ্যালয়,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পাঞ্জেরী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সিল-৩২৪/৯৩,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তাং-১৯/১২.৯৩ইং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পরিচালনা, পরিবার পরিকল্পনা,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জীবন সাথী সাহিত্য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শিবগঞ্জ, সোনারপাড়া,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সিল-৩২৫/৯৩,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তাং-১৯/১২/৯৩ইং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সাহ্যি সভা, শিক্ষামূলক প্রতিযোগিতা, বিভিন্ন ধরণের সাহিত্য সংকলণ ও প্রচার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পল্লবী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পাঠানটুলা,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সিল-৩২৬/৯৩,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তাং-১৯/১২/৯৩ইং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বৈদ্যুতিক বাতি স্থাপন, বৃত্তি প্রদান, সংস্কার, রাস্তার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জেলা শিক্ষা তহবিল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জেলা প্রশাসকের কার্যালয়,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সিল-৩৩০/৯৪,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তাং-০৮/০১/৯৪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উচ্চ শিক্ষার্থীদের মধ্যে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এডভান্সড কো-অপারেশন কমিটি, আগপাড়া,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সিল-৩৩৭/৯৪,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তাং-২৮/০৪/৯৪ইং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শীতবস্ত্র বিতরণ, সেবামূলক সেমিনার, খাবার স্যালাইন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সুরাম যুব উন্নয়ন সমাজ কল্যাণ সমিতি, লামাবাজার,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সিল-৩৪১/৯৪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টীকাদান, বৃক্ষরোপন, রাস্তাঘাট মেরামত,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বড় বাজার,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সিল-৩৪৩/৯৪,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চিকিৎসা প্রদান, চক্ষু শিবির, প্রাথমিক বিদ্যালয়ের শিশুদের যত্ন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ইনটিগ্রেড ডেভেলাপমেন্ট, শাপলাবাগ,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সিল-৩৪৬/৯৪,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দল গঠন, কর্মসংস্থানের সুযোগ সৃষ্টি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ডহর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ডহর, পো:সিলেট,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সিল-৩৪৭/৯৪,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হাঁস মুরগীর টীকাদান, </w:t>
            </w:r>
          </w:p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রাস্তাঘাট মেরামত, বিদ্যুতায়ন,</w:t>
            </w:r>
            <w:r w:rsidRPr="00721577">
              <w:rPr>
                <w:rFonts w:cs="Nikosh"/>
                <w:cs/>
                <w:lang w:bidi="bn-BD"/>
              </w:rPr>
              <w:t xml:space="preserve">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হিজাব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নতুন মেডিকেল কলেজ রোড,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সিল-৩৫২/৯৪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তাং-১৮/১০/৯৪ইং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রোগীদের ফ্রি চিকিৎসা, বৃক্ষরোপন,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গ্রাম উন্নয়ন কর্মসূচী, শাহী ঈদগাহ,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সিল-৩৫৩/৯৪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গরীবদের মধ্যে ত্রাণ </w:t>
            </w:r>
            <w:r w:rsidRPr="00721577">
              <w:rPr>
                <w:rFonts w:cs="Nikosh"/>
                <w:spacing w:val="-8"/>
                <w:cs/>
                <w:lang w:bidi="bn-BD"/>
              </w:rPr>
              <w:t>বিতরণ, ভূমিহীনদের ঋনদান,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  <w:r w:rsidRPr="00721577">
              <w:rPr>
                <w:rFonts w:cs="Nikosh"/>
                <w:spacing w:val="-8"/>
                <w:cs/>
                <w:lang w:bidi="bn-BD"/>
              </w:rPr>
              <w:t>হাঁস মুরগীর খাবার ইত্যাদি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আমিন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গ্রাম-সাদারপাড়া, পো: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সিল-৩৫৬/৯৪,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ড্রেন পরিস্কার, গণশিক্ষা, খেলাধুলা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ইনস্টিটিউট অব ডেভলাপমেন্ট এফেয়ার্স,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গোলাপবাগ,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সিল-৩৫৭/৯৪,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 দিবস পালন, শিক্ষা উন্নয়ন, সেমিনার, অর্থনীতি উন্নয়ন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প্রভাতী ক্রীড়া ও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ডহর,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সিল-৩৫৮/৯৪,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খেলাধুলা, বৃক্ষরোপন, কেরাত প্রতিযোগিতা আয়োজন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বসুন্ধরা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রাজবাড়ী, দর্জিবন্দ,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সিল-৩৫৯/৯৪,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পরিবার পরিকল্পনা, বৃক্ষরোপন,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কেয়ার এন্ড এইড ফর দা সোসাইটি বাংলাদেশ, সাগরিকা হাউজ, পশ্চিম পীর মহল্লা,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সিল-৩৬১/৯৫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জনগণের মধ্যে চিকিৎসা সেবা, এতিমদের খাবার বিতরণ, গরীবদের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বসুন্ধরা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১২, মদিনা মার্কেট, পাঠানটুলা,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সিল-৩৬২/৯৫,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বৃক্ষরোপন,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সেবক সংঘ, গ্রাম- রায়নগর, সেবক- ৯১আ/এ, পো: সিলেট, থানা- কোতোয়ালী,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৩৬৩/৯৫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১৬-০১-৯৫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ফুটবল, মেলা, রাস্তাসংস্কার,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শাহাজালাল উপশহর কল্যান পরিষদ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৩৬৫/৯৫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১৩-০২-৯৫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প্রাইমারী বিদ্যালয় স্থাপন, চুরি ডাকাতি বন্ধের ব্যাপারে পদক্ষেপ গ্রহন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উপশহর ওয়েলফেয়ার এসোসিয়েশন, শাহাজালাল উপশহর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৩৬৬/৯৫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২২-০২-৯৫ইং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বিদ্যুৎতায়ন, বৃক্ষরোপন, জাতীয় ও ধর্মীয় দিবস পালন, নলকূপ স্থাপন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3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মোহনা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পাটানটুলা, পো: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সিল-৩৭৩/৯৫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তাং-২৯/০৫/৯৫ইং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জনগণের মধ্যে আর্থিক সাহায্য, জাতীয় দিবস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ইঙ্গুলাল সমাজ কল্যাণ যুব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কুুমারপাড়,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সিল-৩৭৫/৯৫,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পরিবার পরিকল্পনা,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অনন্যা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১২১/১, শুভেচ্ছা, সুবিদবাজার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সিল-৩৭৬/৯৫,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right" w:pos="3744"/>
              </w:tabs>
            </w:pPr>
            <w:r w:rsidRPr="00721577">
              <w:rPr>
                <w:rFonts w:cs="Nikosh"/>
                <w:cs/>
                <w:lang w:bidi="bn-BD"/>
              </w:rPr>
              <w:t>দূর্বার সমাজ কল্যাণ যুব সংঘ</w:t>
            </w:r>
            <w:r w:rsidRPr="00721577">
              <w:rPr>
                <w:rFonts w:cs="Nikosh"/>
                <w:cs/>
                <w:lang w:bidi="bn-BD"/>
              </w:rPr>
              <w:tab/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কলাপাড়া, পো: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সিল-৩৭৭/৯৫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বাতি লাগানো, গরীব জনগণের মধ্যে আর্থিক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বৃৃহত্তর সিলেট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ইদ্রিস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সিল-৩৮০/৯৫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ছেলেমেয়ে দের লেখাপড়ায় সাহায্য, বৃক্ষরোপন,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কলাপাড়া সমাজ কল্যাণ যুব সংঘ, গ্রাম- কলাপাড়া,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সিল-৩৮৭/৯৫,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তাং-২৩/০৮/৯৫ইং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সমাধান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০৫, ওভারসীজ সেন্টার,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সিল-৩৯১/৯৫,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তাং-৯/১০/৯৫ইং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সুস্থ পরিবেশ নিশ্চিত করণ, সেনিটারী পায়খানা নির্মাণ, বৃক্ষরোপন, প্রাথমিক শিক্ষা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অন্ধ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জেলা রোড (ধোপাদিঘী উত্তর পার), পোঃ সিলেট,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সিল-৪০০/৯৫,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চক্ষুশিবির, দৃষ্টিপ্রতিবন্ধীদের শিক্ষামূলক কার্যক্রম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সুরমা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ষ্টেশন রোড, বরইকান্দি, থানা- সদর,</w:t>
            </w:r>
          </w:p>
          <w:p w:rsidR="00104890" w:rsidRPr="00952ED7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সিল-৪০১/৯৫,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রাস্তা-ঘাট তৈরী,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আর্থ সামাজিক উন্নয়ন ও পূনর্বাসন সংস্থা (ভরসা), ড্রিম নাইট সপিং সেন্টার (২য় তলা), মিরাবাজার,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সিল-৪০২/৯৫,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তাং-০২/১২/৯৫ইং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ঋণদান প্রকল্প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মিতালী আ/এ সমাজ কল্যাণ সমিতি, রায়নগর (রাজবাড়ী),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সিল-৪০৯/৯৬,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তাং-৩০/০১/৯৬ইং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নাম্বার প্লেইট স্থাপন,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পলাশ সেবা ট্রাষ্ট, হোটেল পলাশ, আম্বরখানা,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সিল-৪১৬/৯৬,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১৪/০৫/৯৬ইং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দুঃস্থ ও নিরীহ জনগণের মধ্যে আর্থিক সাহায্য প্রদান,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উন্নয়ন সংস্থা (পউস) গ্রাম- লামাবাজার, পোঃ-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সিল-৪২১/৯৬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২৭/৬/৯৬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মাতৃমঙ্গল ও শিশু কল্যাণ, ইপিআই প্রোগ্রাম ও ক্যাপসুল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প্রত্যাশা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কানিশাইল, পোঃ সদর, থানা-সদর,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সিল-৪২২/৯৬,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২/০৭/৯৬ইং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দুরীকরণ, হাঁস মুরগীর টিকাদান,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স্বাস্থ্য বিভাগীয় ৪র্থ শ্রেণী সরকারী কর্মচারী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পোঃ 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সিল-৪২৪/৯৬,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০৪/০৮/৯৬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অসুস্থ কর্মচারীদের মধ্যে ঔষধ বিতরণ, দারিদ্র এবং অসুস্থ কর্মচারীদের আর্থিক সাহায্য প্রদান,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সংঘ, গ্রাম- শাপলাবাগ, পোঃ সিলেট-৩১০০,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সিল-৪২৬/৯৬,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তাং-৮-৮-৯৬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 নির্বাচন, বিবাহ অনুষ্ঠানে সার্ভিসিং, সংকলন প্রকাশ, পাঠাগার পরিচ্ছন্নতা, বৃক্ষরোপন, খেলাধুলা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সবুজ বিপনী ব্যবসায়ী কল্যাণ সমিতি, জিন্দাবাজার,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সিল-৪২৯/৯৬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তাং-০৭/০৮/৯৭ইং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কর্মসূচী জাতীয় ও ধর্মীয় দিবস পালন খেলাধুলা,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বাগবাড়ী প্রমুক্ত একতা যুব সংঘ, গ্রাম- বাগবাড়ী, পোঃ সিলেট,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সিল-৪৩২/৯৬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১৪/৯/৯৬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সড়ক বাতি লাগানো ও </w:t>
            </w:r>
            <w:r w:rsidRPr="00721577">
              <w:rPr>
                <w:rFonts w:cs="Nikosh"/>
                <w:spacing w:val="-10"/>
                <w:cs/>
                <w:lang w:bidi="bn-BD"/>
              </w:rPr>
              <w:t>সংরক্ষণ, রাস্তাঘাট মেরামত,</w:t>
            </w:r>
            <w:r w:rsidRPr="00721577">
              <w:rPr>
                <w:rFonts w:cs="Nikosh"/>
                <w:cs/>
                <w:lang w:bidi="bn-BD"/>
              </w:rPr>
              <w:t xml:space="preserve"> জাতীয় ও গুরুত্বপূর্ণ দিবস পালন, টিকাদান, স্যানিটেশন স্থলে সহায়তা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নামসো বাংলাদেশ,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 নং-১১৭, রোড নং ০২ হাউজিংএষ্টেট , পোঃ সিলেট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সিল-৪৩৪/৯৬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গণ উন্নয়ন সংস্থা (পি.ডি.এস)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সিল-৪৪৩/৯৬,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১৩/১১/৯৬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উদ্যাপন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 ফ্রিডম ফাইটার্স ওয়েলফেয়ার ক্লাব অব সিলেট, ৩৫/২, কুমারপাড়া,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সিল-৪৪৫/৯৬,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তাং-৩০-১২-৯৬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বন্যাদুর্গতদের মধ্যে শাড়ী, লুঙ্গী, মশারী বিতরণ, দুস্থ মুক্তিযোদ্ধাদের রিক্সা প্রদান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ইন্টার প্লান্ট বাংলাদেশ, গ্রাম-জল্লারপার, পোঃ সদর, থানা-সদর,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মেডিকেল ক্যাম্প (লালাবাজার), বিবাহ খাতে সাহায্য,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 ফেয়ার এসোসিয়েসন অব বাংলাদেশ, ৬১, হাউজিং এষ্টেট, আম্বরখানা,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সিল-৪৫৩/৯৭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খেলাধুলা পরিবার পরিকল্পনা কার্যক্রম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দেশ অর্থনৈতিক সামাজিক ও স্বাস্থ্য উন্নয়ন সংস্থা ১৪, তাঁতীপাড়া,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তাং-২-৪-৯৭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আর্থক সাহায্য জাতীয় দিবস পালন, দুঃস্থ গরীব পরিবারদের মধ্যে ত্রান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মনসুর শিক্ষা ও জনকল্যাণ ফ্রন্ট বাংলাদেশ ৯/১, নূরানী,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সিল-৪৬১/৯৭,</w:t>
            </w:r>
          </w:p>
          <w:p w:rsidR="00104890" w:rsidRPr="00721577" w:rsidRDefault="00104890" w:rsidP="005678D8">
            <w:pPr>
              <w:jc w:val="center"/>
              <w:rPr>
                <w:spacing w:val="-2"/>
              </w:rPr>
            </w:pPr>
            <w:r w:rsidRPr="00721577">
              <w:rPr>
                <w:rFonts w:cs="Nikosh"/>
                <w:cs/>
                <w:lang w:bidi="bn-BD"/>
              </w:rPr>
              <w:t>তাং- ০৩/০৪/৯৭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2"/>
              </w:rPr>
            </w:pPr>
            <w:r w:rsidRPr="00721577">
              <w:rPr>
                <w:rFonts w:cs="Nikosh"/>
                <w:spacing w:val="-2"/>
                <w:cs/>
                <w:lang w:bidi="bn-BD"/>
              </w:rPr>
              <w:t>তৃতীয় ও চতুর্থ শ্রেণীর ছাত্র-ছাত্রীদের মেধা ভিত্তিক বাৎসরিক বৃত্তি প্রকল্প, গরীব ও নিরীহ লোকদের চিকিৎসা প্রদান, স্যালাইন বিতরণ</w:t>
            </w:r>
            <w:r w:rsidRPr="00721577">
              <w:rPr>
                <w:rFonts w:cs="Nikosh"/>
                <w:spacing w:val="-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এসিসটেন্স ফর হিউম্যান রাইটার এসোসিয়েন জয়নগর (সুবানীঘাট)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সিল-৪৬৩/৯৭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তাং-৩০-৪-৯৭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দুরীকরণ, শারীরিক প্রতিবন্ধি মেয়েদের সহযোগীতা ও পুনবার্সন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গণপুর্ত ঠিকাদার কল্যাণ সমিতি, গণপুর্ত ভবন, তলাতলা,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সিল-৪৬৭/৯৭,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তাং-১৫-৬-৯৭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দুর্যোগের সময় দুঃস্থ লোকদের বিভিন্ন প্রকার সাহায্য প্রদান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বয়েজ ক্লাব, ওয়াসা রোড, কলবাখানি, সদর,,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সিল-৪৭৪/৯৭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২২/০৭/৯৭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সংস্কার উদ্যোগে রক্তদান কর্মসুচী, বৃক্ষরোপন, গরীব ও অসহায় মুক্তিযোদ্ধাদের মধ্যে 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'হেলপ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মজুমদারপাড়া,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সিল-৪৭৮/৯৭,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কার্যক্রম, বৃক্ষরোপন, ফ্রি-চিকিৎসার জন্য ব্যবস্থাপত্র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জাগ্রত সেবা সংস্থা (জাসেস)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তেলীহাওর, পোঃ সিলেট-৩১০০,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২০/০৮/৯৭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সমাজে সন্ত্রাস বিরোধী কার্যক্রমে স্থানীয় প্রশাসনকে সাহায্য ও সহযোগীতা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দেশীয় চিকিৎসা কল্যাণ সমিতি, ১০ মিতালী, সুবিদবাজার,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সিল-৪৮৩/৯৭,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তাং-২৩-৯-৯৭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দেশীয় চিকিৎসার উপর প্রশিক্ষণ সংক্রান্ত সেমিনার, দেশীয় চিকিৎসকদের চিকিৎসার ব্যাপারে উদবুদ্ধকরণ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শ্যামলীমা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সেনপাড়া,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সিল-৪৮৬/৯৭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অভিযান, পরিক্ষার পরিচ্ছন্নতা, পরিবার পরিকল্পনা কর্মসূচী বাস্তবায়নে সহযোগীতা প্রদান, লাইব্রেরী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ব্যবসায়ী ঐক্য কল্যাণ পরিষদ, লালবাজার,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সিল-৪৮৭/৯৭,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ব্যবসায়ীদের সমস্যা সমাধান কল্পে উদ্যোগ গ্রহণ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সোনালী স্বপ্ন বাংলাদেশ,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মাছিমপুর,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ছোট পরিবার গঠন, বর্না দুর্গতের মধ্যে ত্রাণ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গ্যাস অফিসারর্স ওয়েলফেয়ার এসোসিয়েশন, পাঠানটুলা,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সিল-৪৯০/৯৭,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রক্তদান কর্মসুচী, প্রধানমন্ত্রীর ত্রাণ তহবিলে নগদ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খোজারখলা আদর্শ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গ্রাম-খোজারখলা,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সিল-৫০৬/৯৭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তাং-২৫-১২-৯৭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গ্রামের রাস্তায় বাতি লাগানো, বাসায় নাম্বার প্লেইট লাগানো, রাস্তাঘাট পরিস্কার পরিচ্ছন্ন রাখা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ডিজেবলড রিহেবিলিটেশন সেন্টার এন্ড হসপিটাল, মানিকপীর রোড (কুমারপাড়া),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সিল-৫১০/৯৮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বৃহত্তর সিলেট অঞ্চলের পক্ষাঘাত ও অন্যান্য পংগু রোগীদের ডাক্তার কর্তৃক পরীক্ষা ও ব্যবস্থাপত্র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যুব পরিষদ,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১২নং রহমানিয়া সুপার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সিল-৫২৮/৯৮,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৫/৫/৯৮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মেধাবী ছাত্র-ছাত্রীদের বৃত্তি প্রদান, ই,পি,আই টিকাদাদন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অব ওয়ার্কস ফর অলটারনেটিভ রুরাল ডেভেলাপমেন্ট এওয়ার্ড, বাড়ী নং ৪০, রোড নং ৩৮, ব্লক-সি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সিল-৫৩০/৯৮,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সবজি বাগান, মৎস চাষ, হাঁসমুরগী প্রতিপালন, নার্সারী, পশুপালন, খাস জমি বা ভুমি সংস্কার, স্যানিটেশন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অগ্রযাত্রা,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জেলা প্রশাসকের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সিল-৫৩১/৯৮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হাঁসমুরগীর টিকাদান, বৃক্ষরোপন, গনশিক্ষা ও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৩/৬, সুরমা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সিল-৫৩৪/৯৮,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১৫/৬/৯৮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 ও ইংরেজী টাইপ প্রশিক্ষণ কেন্দ্র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মর্ডান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মধুশহীদ, পোঃ সিলেট-৩১০০,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সিল-৫৪০/৯৮,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৩/৮/৯৮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গরীব ছাত্র-ছাত্রীদের মধ্যে অনুদান বিতরণ, বৃক্ষরোপন, ফি-বয়স্ক নৈশ একাডেমী মধুশহীদ কোরআন শিক্ষা কেন্দ্র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অর্গেনাইজেশন অব এসিসটেন্স এন্ড ইমপ্রোভমেন্ট ফর সোসাইটি,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হক মঞ্জিল, রামের দিঘীরপার, সদর,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৫৪১/৯৮,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৬/৭/৯৮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ই,পি, আই কর্মসূচী, বিশুদ্ধ পানি পান করার জন্য উদবুদ্ধকরণ, পরিবার পরিকল্পনায় উদবুদ্ধ 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 কল্যাণ পরিষদ, শাহজালাল উপশহর, বাড়ী নং-১৯, রোড নং- ১৫, ব্লক-সি,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সিল-৫৪২/৯৮,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 দুর্গতদের খাদ্য সামগ্রী বিতরণ,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সমাজ কল্যাণ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পুরাতন মেডিকেল কলোনী, ক্ষেত্রীপাড়া,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সিল-৫৪৫/৯৮,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২৫/৮/৯৮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ছাত্র-ছাত্রীদের মধ্যে অনুদান বিতরণ, বৃক্ষরোপন, ফি-বয়স্ক নৈশ একাডেমী,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মনিপুরী সম্প্রদায় কল্যাণ পরিষদ (মাসকপ), মণিপুরী রাজবাড়ী,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সিল-৫৪৯/৯৮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২০/৯/৯৮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শশানঘাট সংস্কার, মৃতদেহ সৎকার, চিকিৎসা সাহায্য,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সোসাইটি ফর ইন্ট্যানটি অব-দি রুরাল ম্যাস (সুরমা), কাজলশাহ, পোঃ সিলেট, থানা-সদর,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সিল-৫৫০/৯৮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২১/৯/৯৮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দলগঠনের মাধ্যমে সচেতনতা বৃদ্ধি, স্বাস্থ্য ও জনসংখ্যা নিবারনে সমন্বিত কার্য্যক্রম এবং শিক্ষা সম্প্রসারণ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আলমারকাজুল খায়েরী আল ইসলামী, জামেয়া মাদানিয়া রোড, কাজিরবাজার,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সিল-৫৬০/৯৮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তাং-২৮-১০-৯৮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তথা সমাজের সর্বস্তরের জনগনের কল্যাণে এম্বুলেন্স সার্ভিস চালু করণ হয়েছে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১১৬ আম্বরখানা, বড়বাজার,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সিল-৫৬২/৯৮,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২৫/১১/৯৮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বন্যার্তদের সাহায্য, গরীব ও নিরীহদের সাহায্য, ত্রাণ সামগ্রী বিতরণ,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>সেড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কৃষি স্বাস্থ্য শিক্ষা ও সমাজ উন্নয়ন সংস্থা, ঝরনা ম্যানশন, পুরানলেন,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সিল-৫৬৫/৯৮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 জনগনের মধ্যে ত্রাণ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 জনগনের মধ্যে বীজ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তোপখানা,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সিল-৫৬৬/৯৮,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বই ক্রয়ের জন্যে সাহায্য, খেলাধুলায় অংশগ্রহণ,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বৃক্ষ ছায়া,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সুলাইমান স্মরণি, ১১৫, জালাল উদ্দিন, আবাসিক এলাকা,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সিল-৫৬৭/৯৮,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বস্ত্তনিষ্ঠ সংবাদ পরিবেশনের উপর প্রশিক্ষণ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 কল্যাণ যুব সংঘ, গ্রাম-শেখঘাট,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সিল-৫৭০/৯৮,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রাস্তার ধারে লাইটিং এর ব্যবস্থা, সন্ত্রাসী কার্য্যকলাপ থেকে মুক্ত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 ডেভেলাপমেন্ট অর্গানাইজেশন, তেলিহাওর,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সিল-৫৭৪/৯৯,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ত্রান সামগ্রী ও শীতবস্ত্র বিতরণ, ফ্রি মেডিসিন ক্যাম্প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ইন্টারন্যাশনাল ইসলামী ডেভেলাপমেন্ট অর্গানাইজেশন বাসা নং ১৯, রোড-৩, শাহজালাল,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সিল-৫৭৫/৯৯,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১৩/১/৯৯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গনশিক্ষা, মক্তব পরিচালনা, সু-স্বাস্থ্য রক্ষার্থে বিশুদ্ধ পানি সরবরাহ, প্রাকৃতিক দুর্যোগে ত্রাণ সামগ্রী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ডেভেলাপমেন্ট অর্গানাইজেশন ফর টুমরো (ডেট) ১১/৫, নুরানী,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সিল-৫৭৮/৯৯,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৩/৯/৯৯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দুঃস্থ ও অসহায়দের মধ্যে ত্রাণ সামগ্রী বিতরণ, বৃক্ষরোপন, শীতবস্ত্র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গ্যাস কনট্রাকটার্স ওয়েলফেয়ার এসোসিয়েশন সেঞ্চুরী সুপার মার্কেট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সিল-৫৮৩/৯৯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১৮/৩/৯৯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ঠিকাদারগনের কল্যাণ ও অসহায় মানুষের কল্যাণ প্রাকৃতিক দুর্যোগে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এসোসিয়েশন ফর ইউথ এডভান্সমেন্ট (আয়া), জল্লারপার, (জামতলা),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২২/০৪/৯৯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স্ক্রীন প্রিন্টিং ও ব্লক কাটিং, সেলাই, টুথ পাউডার, গোলাপজল, আগরবাতি, প্রশিক্ষণ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ঢাকা সমিতি, সিলেট, বঙ্গবীর রোড,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সিল-৫৮৮/৯৯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২৮/৪/৯৯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সাংস্কৃতি অনুষ্ঠান, গরীব ছাত্র-ছাত্রীদের মধ্যে বই খাতা বিতরণ ও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আনন্দ সাহিত্য পরিষদ, মীরাবাজার,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সিল-৫৯২/৯৯,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তাং-৬-৬-৯৯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বৃক্ষরোপন, খেলাধুলা, বিভিন্ন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চট্টগ্রাম সমিতি, আছিয়া ম্যানশন, পূর্ব 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সিল-৬০৫/৯৯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০১/০৮/৯৯ইং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ত্রাণ সামগ্রী বিতরণ,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মীরাবাজার ওয়েলফেয়ার সোসাইটি, মীরাবাজার, পোঃ সিলেট,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সিল-৬১০/৯৯,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৩০/০৮/৯৯ইং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প্রাথমিক বিদ্যালয় স্থাপনের ব্যপারে ভূমিকা পালন, বাড়ীর নাম্বারিং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বরিশাল বিভাগীয় কল্যাণ সমিতি, ৫৪ ষ্টেডিয়াম মার্কেট, দরগাহ মহল্লা,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বৃত্তিপ্রদান, চিকিৎসা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মণিপুরী সোসাল এন্ড কালচারাল একাডেমী, ৬৪ আম্বরখানা বড়বাজার,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সিল-৬১৯/৯৯,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তাল ও নৃত্য এর প্রশিক্ষণ, ছাত্র/ছাত্রীদের সাহায্য প্রদান, জাতীয় 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অঙ্গীকার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তাতীপাড়া, পোঃ সিলেট,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সিল-৬২০/৯৯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ছাত্র/ছাত্রীদের সাহায্য প্রদান, গরীব রোগীদের চিকিৎসা প্রদান, বৃত্তি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তাতীপাড়া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তাতীপাড়া, পোঃ সিলেট, থানা- সদর, জিলা-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সিল-৬২৩/৯৯, তাং-০৭/১১/৯৯ইং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গরীব, দুঃস্থ ও ছিন্নমূল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স্তরের মানুষের অধিকার সৃষ্টি করা, ছাত্র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>ছাত্রীদের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যুব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হোটেল মেহেরপুর, সুপানীঘাট,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সাপ্তাহিক হাসমুরগীর টিকা দান, বৃক্ষরোপন, ছাত্রছাত্রীদের মধ্যে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ন্যাশনাল এগ্রিকালচার ডেভলাপমেন্ট অব ফ্রাটারনিট, ৯নং সুরমা ম্যানশন,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সিল-৬৩১/৯৯,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সাকসবজির বাগান করা, প্রাকৃতিক দূর্যোগের সময় ত্রাণ বিতরণ,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 বন্ধন (শিশু অধিকার সহায়ক সংস্থা), খাসদবীর,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সিল-৬৩২/৯৯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স্বাক্ষরতা দান, বৃক্ষরোপন কর্মসূচী পালন, খেলাধুলা পরিচালনা, মা ও শিশু স্বাস্থ্য সংরক্ষন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সোসাল ডেভলাপমেন্ট ফোরাম, কুদরত উল্লাহ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সিল-৬৩৪/৯৯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প্রাকৃতিক ভারসাম্য রক্ষার জন্য বৃক্ষরোপন, সুদমুক্ত ঋণদান,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অফিসার্স ক্লাব, সার্কিট হাউজ রোড,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সিল-৬৩৫/৯৯,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তাং-১০/১১/৯৯ইং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কর্মকর্তাদের বিনোদনের ব্যবস্থা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চন্দ্রিমা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মহল্লা-সুবিদবাজার, পোঃ সিলেট-৩১০০,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সিল-৬৩৬/৯৯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তাং-১-২-২০০০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এলাকার মশক নিধন, বৃক্ষরোপন, বই ক্রয়ের জন্য অনুদান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সোনালী স্বপ্ন ওয়েলফেয়ার অর্গানাইজেশন, এয়ারপোর্ট রোড,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সিল-৬৩৮/২০০০,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চক্ষু চিকিৎসা, বৃক্ষরোপন, শীতবস্ত্র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সাকসেস এডুকেয়ার একাডেমী, ২৬/২, জালালাবাদ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সিল-৬৪২/২০০০,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বৃক্ষরোপন, পরিবার পরিকল্পনা,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শিল্পী গোষ্ঠী,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৬৪, স্বপ্নীল, মির্জাজাঙ্গাল,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তাং-১৪/০৩/২০০০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বৃক্ষরোপন, সঙ্গিত চর্চা, এলাকার পরিস্কার পরিচ্ছন্নতা রক্ষা, গরীব ছাত্রদের বৃত্তি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দোয়েল ঐক্য ফোরাম, অনামিকা আ/এ, শাহী ঈদগাহ,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সিল-৬৪৬/২০০০,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তাং-১৪/০৩/২০০০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শিক্ষা, চিকিৎসা, ক্রীড়া, ও সাংস্কৃতিক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পিপলস্ কেয়ার ইনষ্টিটিউশন (পি.সি আই) বাড়ী নং ৬, রোড নং-৭,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সিল-৬৪৭/২০০০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০৩/০৪/২০০০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গরীবদের চিকিৎসা, ছাত্রছাত্রীদের লেখাপড়ায় সাহায্য, মসজিদ মাদ্রাসা নির্মাণে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 এন্ড নেক্সাট্রন, শিবগঞ্জ,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বাটিক প্রিন্ট, ব্লক প্রিন্ট, পোষাক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ভলনটারী সার্ভিসেস,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মিতালী-১, মিরাবাজার, পোঃ সিলেট-৩১০০,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সিল-৬৪৯/২০০০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গরীব ও অসহায় ব্যক্তিদের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ডলফিন টেনিং একাডেমী,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দক্ষিণ দরগা মহল্লা, সিলেট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সিল-৬৫১/২০০০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সংস্থা কর্তৃক সেলাই প্রশিক্ষণ সেন্টার চালু করা হয়েছে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প্রশিক্ষিত যুব সংসদ,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দর্শণ দেউড়ী, পোঃ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সিল-৬৫২/২০০০,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উন্নয়ন, অসহায় ও যুবক ও যুব মহিলাদের আত্মকর্মসংস্থানে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নদীর পারের উচ্ছেদ দোকানী কল্যাণ সমিতি, পূর্ব কাজির বাজার,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সিল-৬৫৫/২০০০,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নদীরপারের উচ্ছেদকৃত ব্যবসায়ীদের কল্যানার্থে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গোলাপগঞ্জ এসোসিয়েশন,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মেন্দিবাগ,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সিল-৬৫৮/২০০০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অসহায়দের সাহায্য, সিলেট শহরে অবস্থিত গোলাপগঞ্জ বাসীর সার্বিক কল্যাণ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ভাতালিয়া যুব উন্নয়ন সমিতি, ভাতালিয়া,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সিল-৬৬৫/২০০০,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বাসার নাম্বার লাগানো, নিরীহ মেয়েদের বিবাহে সাহায্য,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কানাইঘাট সমিতি, সিলেট মহানগর,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৬৫ ঝরনার পার (কুমারপাড়া)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সিল-৬৬৬/২০০০,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ছাত্র/ছাত্রীদের বৃত্তি প্রদান,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মনিংবার্ড সোসিয়েল ওয়েলফেয়ার অর্গানাইজেশন, রিয়াজ ম্যানশন, সুবিদবাজার,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সিল-৬৬৭/২০০০,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স্কুল ছাত্র/ছাত্রীদের মেডিকেল চেকআপ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ষ্টেশন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লালদিঘির পশ্চিমপার, পোঃ সিলেট-৩১০০, উপজেলা-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সিল-৬৬৯/২০০০,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মৎস চাষ,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বাস্তহারা পরিবার কল্যাণ সমিতি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১১০/২ (খ) রংধনু চৌকিদেখী,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সিল-৬৭৫/২০০০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তাং-১০/০৭/২০০০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বয়স্ক শিক্ষা, দুঃস্থ রোগীদের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উচ্ছাস ক্লাব অব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আম্বরখানা, মজুমদারী, সোনাতলা,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সিল-৬৭৯/২০০০,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তাং-১২/০৯/২০০০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গনশিক্ষা কার্য্যক্রম, বয়স্কদের শিক্ষা দেওয়া, রাস্তাঘাট, আর্থিক ও সার্বিক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ইকনমি এন্ড অ্যাগ্রিকালচারাল ডেভলাপমেন্ট অরগানাইজেশন, শাহজালাল প্লাজা, বিশ্বরোড,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সিল-৬৮২/২০০০,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তাং-০৪/১০/২০০০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স্বাক্ষরতা দান, বৃক্ষরোপন কর্মসূচী পালন, খেলাধুলা পরিচালনা, মা ও শিশু স্বাস্থ্য সংরক্ষন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শৈলী সমাজ সেবা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৫১, উত্তরন, বারুতখানা, পোঃ সিলেট, </w:t>
            </w:r>
            <w:r w:rsidRPr="00D905ED"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সিল-৬৮৫/২০০০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সিল-০৯/১১/২০০০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যুবক ও যুব মহিলাদের সেলাই প্রশিক্ষণের ব্যবস্থা করা,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মহানগর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ব্লক-এ, রোড নং- ৭, উপশহর,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সিল-৬৮৭/২০০০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নিরক্ষরতা দূরীকরণ, খেলাধুলা ও সাংস্কৃতিক অনুষ্ঠান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কালেক্টরেট তৃতীয় শ্রেণী কর্মচারী উন্নয়ন ও কল্যাণ সমিতি,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চাকুরী বিধি পরপন্থী কার্যক্রম প্রতিরোধ, সভা সেমিনার আয়োজন, চিত্ত 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বোরহানবাগ সমাজ কল্যাণ সংস্থা, গ্রাম- ব্রাহ্মণপাড়া, পোঃ সিলেট,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সিল-৬৮৯/২০০০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 কার্যক্রম, পরিবার পরিকল্পনা,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গৃহকোন সমাজ কল্যাণ সংস্থা, ১১৪, বড় বাজার, আম্বরখানা,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সিল-৬৯০/২০০০,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বিধবা ও স্বামী পরিত্যাক্তা মহিলাদের প্রশিক্ষণের মাধ্যমে পূর্ণবাসরে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মেন্দিবাগ অগ্রসর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মেন্দিবাগ,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সিল-৬৯১/২০০০,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মেধাবী ও গরীব ছাত্রছাত্রীদের বৃত্তি প্রদানের ব্যবস্থা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বাস্তহারা ভূমিহীন কল্যাণ সমিতি, ১৭৯ পশ্চিম পীর মহল্লা,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 কর্মক্রম, পরিবার পরিকল্পনা, মেয়েদের বিবাহে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ভিলেজ ডেভলাপমেন্ট অর্গানাইজেশন (ভিডিও) শাহজালাল প্লাজা,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সিল-৬৯৭/২০০১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নিরক্ষরতা কার্যক্রম, জাতীয় দিবস পালন, পরিবার পরিবার 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সস্যোল ডেভেলাপমেন্ট কমিউনিটি, পলাশী ৫৭ জিন্দাবাজার, পোঃ সিলেট, উপজেলা-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সিল-৬৯৮/২০০১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দাতব্য চিকিৎসালয়ের মাধ্যমে বিনামূল্যে চিকিৎসা ও ঔষধ পত্রাদি প্রদান, বৃক্ষরোপন ও বনায়ন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মহানগর গোলাপগঞ্জ সমিতি, ৭৫, নবারুন সোনারপাড়া, পোঃ সিলেট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সিল-৭০০/২০০১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সাহায্য প্রদান, বৃক্ষরোপন কর্মসূচী, জাতীয় দিবস সমুহ পালন, খেলাধুলা,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জেলা ইকেট্রিশিয়ান কল্যাণ সমিতি, রিকাবী বাজার,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সিল-৭০১/২০০১,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 মুল্যে ঔষধ বিতরণ, বৃক্ষরোপন কর্মসূচী, জাতীয় ও ধর্মীয় দিবস উদযাপন, খেলা-ধুলা, মা ও শিশু স্বাস্থ্য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স্টেপ টু ওয়ার্ডস ডেভলাপমেন্ট (স্টেপ), ১০৪, রাজা ম্যানশন, জল্লারপার,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সিল-৭০৩/২০০১,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ছিন্নমুলদের এবং দুঃস্থদের মধ্যে বস্ত্র এবং খাবার বিতরণ, বৃক্ষরোপন কর্মসূচী,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'রোরাল সোস্যাল সেলফ এমপ্লয়ীমেন্ট ডেভলাপমেন্ট অর্গানাইজেশন রোসীডো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(গ্রামীন সামাজিক আত্ম কর্মকর্মী উন্নয়ন সংস্থা) ১২০ নুরানী বন কলাপাড়া,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 ৭০৪/২০০১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নিরক্ষরতা দুরীকরণ, এলাকা রাস্তাঘাট মেরামত, এলাকায় বিদ্যুতায়নের ব্যবস্থা, গরীব ছাত্র-ছাত্রীদের বৃত্তি,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দিয়া ফাউন্ডেশন বাড়ী নং ৫২, ব্লক-সি, পাঠানটোলা,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সিল-৭০৫/২০০১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ভিত্তিক কৃষি উন্নয়ন মূলক কার্যক্রম পরিচালনা, গনশিক্ষা,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সরকারী পাইলট উচ্চ বিদ্যালয়ের প্রাক্তন ছাত্র কল্যাণ ফাউন্ডেশন, বিহঙ্গ ২৮/এ, কাজিটুলা,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সিল-৭০৮/২০০১,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তাং-২২/৪/২০০১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আন্তর্জাতিক বিভিন্ন দিবস পালন, কার্য নির্বাহী পরিষদ অনুষ্ঠিত বিভিন্ন কার্যক্রম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দুর্জয় সামাজিক ও সাংস্কৃতিক সংস্থা, মহল্লা- বাগবাড়ী, ওয়ার্ড নং-৬, থানা- সদর,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সিল-৭১৪/২০০১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তাং-২৭/০৫/২০০১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রাস্তাঘাট মেরামত, ছাত্রছাত্রীদের বৃক্তি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রিসোর্স ইন্টিগ্রেশন অর্গানাইজেশন (রিও), অনামিকা-৩৭/বি,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সিল-৭১৮/২০০১,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তাং-০৬/০৬/২০০১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 জনগণের সার্বিক উন্নয়ন, প্রাথমিক স্বাস্থ্যসেবা, বৃক্ষরোপান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পেশাজীবি উন্নয়ন সমিতি (এপিউস), ১৩২/৩, নূরানী আ/এ, বনকলাপাড়া,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সিল-৭২২/২০০১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লোকাদের চিকিৎসা, বৃক্ষরোপন, এলাকার বিদ্যুতায়ন,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তৃণমূল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পুরানলেন,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সিল-৭২৭/২০০১,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তাং-১৪/০৮/২০০১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ললিতকলা একাডেমী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মেঘনা-এ ৩৯/১, দাড়িয়াপাড়া,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সিল-৭২৮/২০০১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সাংস্কৃতিক বিষয়ক প্রশিক্ষণ, দেশীয় অপসংস্কৃতি রোধ কল্পে সেমিনার আয়োজন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সাহিত্য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বারখলা, পোঃ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সিল-৭২৯/২০০১,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বৈশাখী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মহল্লা-১০৬ বৈশাখী আ/এ, শিবগঞ্জ,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সিল-৭৩০/২০০১,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যুবক যুবতীদের প্রশিক্ষণ, বৃক্ষরোপন, পরিবার পরিকল্পনা জাতীয় দিবস পালন ইত্যদি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জীবন (একটি সেবামূলক সংস্থা), শাহজালাল উপশহর, প্রধান সড়ক, বাড়ী নং-২৩/এ,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সিল-৭৩২/২০০১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তাং-০২/০৯/২০০১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নিরীহ অসহায় ব্যক্তিদের আর্থিক সাহায্য প্রদান, গরীব রোগীদের চিকিৎসা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সৌরভ সাহিত্য ও সাংস্কৃতি ফোরাম, গ্রাম- কুয়ারপার, পো+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Default="00104890" w:rsidP="005678D8"/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বৃত্তি প্রদান, খেলাধুলা পরিচালনা,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হুমায়ুন রশিদ চৌধুরী ফাউন্ডেশন, 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সিল-৭৩৫/২০০১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বিদ্যুাতায়ন, প্রাকৃতিক দুর্যোগের সময় সাহায্য, বিভিন্ন ট্রেডের মাধ্যমে প্রশিক্ষন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রায় হোসেন সমাজ কল্যাণ সংস্থা, মহল্লা- ২৫ দিগন্ত রায় হোসেন,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সিল-৭৪১/২০০১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পূর্বাশা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আখালিয়া 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সিল-৭৪২/২০০১,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প্রতিশ্রুতি সমাজ কল্যাণ সংস্থা, গ্রাম- কুশিঘাট,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সিল-৭৪৫/২০০১,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নিরক্ষরতা দূরীকরণ, পরিবার পরিকল্পনা,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ইলেকট্রিক্যাল মার্চেন্ট এসোসিয়েশন, মিউনিসিপ্যালিটি মার্কেট,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সিল-৭৪৬/২০০১,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বৈদ্যুতিক কাজে নিয়োজিত কর্মীদের চিকিৎসা প্রদান, গরবী অসহায় বৃক্তিদের বিদ্যুত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আলমপুর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আলমপুর, পোঃ কদম আলী,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সিল-৭৪৮/২০০১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পরিস্কার পরিচ্ছন্নতা,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রোগীদের সাহায্য, খেলাধুলা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সোসিও ইকোনমিক এন্ড এনভারেনমেন্টাল ডেভলাপ সেন্ট, যতরপুর,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সিল-৭৫৩/২০০২,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মা ও শিশুদের টীকাদান কর্মসূচী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সূচনা জনকল্যাণ সংস্থা,হাতিমবাগ,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সিল-৭৫৪/২০০২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মা ও শিশুদের টীকাদান কর্মসূচী, জাতীয় ও ধর্মীয় দিবস পালন, অন্ধ রোগীদের চিকিৎসা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কেমিস্ট এন্ড ড্রাগিস্ট কল্যাণ সমিতি, মতিন ট্রেডার্স, পূর্ব দরগা গেইট,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সিল-৭৫৭/২০০২,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তাং-১৭/০৩/২০০২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চিকিৎসা সাহায্য, শিক্ষা সাহায্য, গরীব রোগীদের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রিকসা মালিক গ্রুপ,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ভাতালিয়া পশ্চিম রোড,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সিল-৭৬৭/২০০২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রিকসা মালিকদের সাহায্য, চিকিৎসার ব্যবসা করা, বৃক্ষরোপন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বধির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ভার্থখোলা, পোঃ সিলেট,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সিল-৭৬৮/২০০২,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বধিরদের লেখাপড়া ও ব্যবসায়ের নিয়ম কানুন সম্পর্কে প্রশিক্ষনের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থিয়েটার এসোসিয়েশন ফর রুরাল ডেভলাপমেন্ট, মধুবন সুপার মার্কেট ৩য় তলা,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মেয়েদের বিয়েতে সাহায্য, জাতীয় ও ধর্মীয়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উদয়ন সমাজ কল্যাণ 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কুশিঘাট দক্ষিণ,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সিল-৭৭০/২০০২,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তাং-০৪/০৭/২০০২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পুরাতন রাস্তাঘাট মেরামত, জাতীয় ও ধর্মীয় দিবস পালন, নৈশ বিদ্যালয় স্থাপন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 হোলার মাইক্রো মালিক সমিতি, ২০৪/২ আলমারজান সপিং সিটি,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সিল-৭৭১/২০০২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তাং-০৭/০৭/২০০২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পেশাজীবি ও কর্মজীবি মানুষদের কল্যাণে কাজ করা, রাস্তাঘাট মেরামত, আর্থিক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ডেভেলাপমেন্ট অর্গানাইজেশন, ৩৪, স্টেডিয়াম মার্কেট, দরগা মহল্লা,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সিল-৭৭৫/২০০২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বাতজ্বরে আক্রান্ত শহরের বিভিন্ন বস্তিতে বসবাসকারী শিশু ও কিশোদের সেবা,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তৃতীয় শ্রেণী কর্মচারী কল্যান সমিতি, এম.এ.জি ওসমানী মেডিকেল কলেজ হাসপাতাল,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সিল-৭৭৭/২০০২,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হাসপাতালে ভর্তিকৃত দরিদ্র অসহায় রোগীদের ঔষধ বিনামূলে সরবরাহ, কর্মচারী 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হেলিক্স মিশন ফর প্রশেটিং হেলথ এডুকেশন, ৬১ কুয়ারপার,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তাং-১৫/০৮/২০০২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পরিচর্য্যা, বিশুদ্ধ পানি সরবরাহ, প্রসূতি মাতা ও শিশুর উপযুক্ত স্বাস্থ্য সেবা, ঘাতক ব্যাধি এইডস এর চিকিৎসা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কর্মচারী কল্যাণ সমিতি, বিভাগীয় কমিশনারের কার্য্যালয়, পোঃ সিলেট,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সিল-৭৮০/২০০২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কর্মচারীদের ছেলেমেয়েদের বিনামূলে বই বিতরণ, বিভিন্ন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(রঃ) হেলথ কমপ্লেক্স সবুজবাগ,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সিল-৭৮১/২০০২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পাঠাগার স্থাপন, স্বাস্থ্যবেসা প্রদান, প্রশিক্ষনের ব্যবস্থা, রোগী দের বিনামূলে চিকিৎসা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সেবা সামাজিক সংস্থা,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সন্ধি-৪৮, ফুলবাগ,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সিল-৭৮৩/২০০২,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তাং-০৩/০৯/২০০২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 রোগীদের ঔষধ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মালামাল পরিবহন সংস্থা মালিক সমিতি, সাং- চালিবন্দর, পোঃ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তাং- 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রোগীদের সাহায্য প্রদান, সরকার কর্তৃক ঘোষিত কার্যক্রমে সাহায্য ও সহযোগিতা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ইলেকট্রনিক টেকনিশিয়ান কল্যাণ সমিতি, ডাক- সিলেট,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সিল-৭৮৮/২০০২, তাং-০৮/১০/২০০২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গরীবদের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সেন্টার ফর এনভারনমেন্ট এন্ড হিউম্যান ডেভলাপমেন্ট ঘুর্ণ-১৮,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সিল-৭৯৩/২০০২, তাং-০২/১১/২০০২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মেয়েদের বিয়েতে সাহায্য প্রদান, ছাত্রছাত্রীদের বৃত্তি প্রদান, বৃক্ষরোপন ইত্যাদ</w:t>
            </w:r>
            <w:r w:rsidRPr="00721577">
              <w:rPr>
                <w:rFonts w:cs="Nikosh"/>
                <w:cs/>
                <w:lang w:bidi="hi-IN"/>
              </w:rPr>
              <w:t>।।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ইনস্টিটিউট অব ন্যাশানাল অপারেসড চিলড্রেন এনভারমেন্টাল নেট ওয়ার্ক এন্ড ট্রেনিং, ১৯৬ নয়াব রোড, পশ্চিম শেখঘাট,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পথ শিশুদের স্বাস্থ্যসেবা, বঞ্চিত শিশুদের বিনোদনের ব্যবস্থা, বনায়ন ও পরিবেশ উন্নয়ণমূলক কাজ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সরকারী কিন্ডার গার্টেন ও প্রাথমিক বিদ্যালয় কল্যাণ সমিতি,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সিল-৭৯৫/২০০২, তাং-০৩/১১/২০০২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ছাত্রছাত্রীদের সাহায্য ও অনুদান, জাতীয় ও ধর্মীয় দিবস পালন,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কমার্শিয়াল আর্টিস্ট এসোসিয়েশন,আঁকা বাঁকা এ্যাড, ৫/৩, সুরমা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সিল-৭৯৭/২০০২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৬-১১-০২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সেবা, বৃক্ষরোপন, খাদ্য বিতরণ, বিয়েতে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তরঙ্গ সমাজ কল্যাণ সংস্থা,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গ্রাম-তেররতন, ব্লক-সি, রোড নং- ৩৯,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স্বাস্থ্যসেবা, জাতীয় ও ধর্মীয়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নাট্যালোক সিলেট নাট্য সামাজিক ও সাংস্কৃতিক সংগঠন, গ্রাম- আম্বরখানা, পোঃ সিলেট,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সিল-৮০৫/২০০২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সমূহ পালন করা, নাটক মঞ্চায়ন করা, সদস্য/সদস্যা দের সমন্বয় সাধণ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তেলাওয়াত সংস্থা, ৩/১, তরঙ্গ, লিচুবাগান,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সিল-৮০৬/২০০২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তাং-২৮/১২/২০০২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ছেলেমেয়েদের বিনামূলে কোরআন শিক্ষা, প্রাকৃতিক দুর্যোগে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ওয়েলফেয়ার অর্গানাইজেশন ফর আরবান এন্ড রুরাল ডেভলাপমেন্ট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বাড়ী নং-২, ব্লক-সি, মেইন রোড, শাহজালাল উপশহর,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সিল-৮১০/২০০৩, তাং-১১/০১/২০০৩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চিকিৎসা, বস্ত্র ও ত্রাণ বিতরণ, বয়স্ক শিক্ষা, জাতীয় ও ধর্মীয় দিবস 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রিসোর্স ডেভেলাপমেন্ট এন্ড রিসোর্চ সেন্টার, ১৪৫, নবাব রোড,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সিল-৮১৩/২০০৩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১০/০৮/২০০০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বাড়ীর আঙ্গীনায় শাকসবজি চাষ, বৃক্ষরোপন,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ইন্সটিউট অব ডেভলাপমেন্ট এসিসটেন্স, ১১/১, জালালাবাদ আ/এ, ডাক-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সিল-৮১৮/২০০৩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ও যুব মহিলাদের বিভিন্ন প্রশিক্ষণের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বধির কল্যাণ ও ক্রীড়া সংঘ, ১২৬,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সিল-৮২৪/২০০৩, তাং- ০৬/০৪/২০০৩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অবহেলিত বধিরদের অধিকার প্রতিষ্ঠা বিনামূল্যে চিকিৎসার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মল্লিকা আদর্শ সমাজ কল্যাণ সংস্থা, গ্রাম- গোয়াইটুলা, ডাকঘর- সিলেট,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সিল-৮২৫/২০০৩, তাং-০৯/০৪/২০০৩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দুঃস্থদের অধিকার বাস্তবায়ন করা, বৃত্তিমূলক কারিগরী প্রশিক্ষণ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সেল্টার সোসাইটি,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মেঘনা সি-১৬, দাড়িয়াপাড়া,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সিল-৮২৮/২০০৩, তাং- ০৬/০৫/২০০৩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মহিলাদের বিভিন্ন প্রশিক্ষণের ব্যবস্থা, স্বাস্থ্য সচেতনতা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সায়েন্স ফাউন্ডেশেন, হাসনাবাদ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সিল-৮৩৫/২০০৩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কারিগরী প্রশিক্ষণ, শিক্ষা প্রসার ও নিরক্ষরদের স্বাক্ষর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প্যারামাউন্ট সোসাল ডেভেলাপমেন্ট অর্গানাইজেশন, তাতীপাড়া,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সিল-৮৩৭/২০০৩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চিকিৎসা সেবা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আইডিয়াল যুব ও ক্রীড়া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মসজিদ মার্কেট,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সিল-৮৩৮/২০০৩,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হাঁস-মুরগী পালন, মৎস চাষ, সবজি উৎপাদন, প্রশিক্ষণদান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স্মৃতি সমাজ কল্যাণ ও ক্রীড়া সংস্থা, মোগলটুলা, পো-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সিল-৮৩৯/২০০৩, তাং-০৬/০৭/২০০৩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মাদকমুক্ত সমাজ গঠন, স্বাস্থ্য সচেতনতা সৃষ্টি,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রুরাল ডেভেলাপমেন্ট সেন্টার,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১০৭, উচাসগক, কাজীটুলা,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সিল-৮৪১/২০০৩, তাং-০৭/০৭/২০০৩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পথ শিশুদের শিক্ষাদান, জাতীয় ও ধর্মীয় দিবস পালন, 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সেন্টার ফর গ্লোবাল লিংক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শুভেচ্ছা-১১,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সিল-৮৪৩/২০০৩, তাং-২৯/০৭/২০০৩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বিনামূলে চিকিৎসা সেবা, রক্তদান, চক্ষুদান,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ছাত্র ও যুব কল্যাণ ফোরাম,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কুদরত উল্লাহ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সিল-৮৪৫/২০০৩, তাং-০৬/০৮/২০০৩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প্রাকৃতিক দূর্যোগ,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ভলান্টারী এসোসিয়েশন ফর সোসাল সার্টিসেস, বাসা নং- ০৩, ব্লক-ডি, মেইন রোড,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সিল-৮৪৬/২০০৩, তাং-০৯/০৮/২০০৩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 সাধ্যমত সাহায্য বিতরণ, কারিগরী প্রশিক্ষণে ব্যবস্থা, শাক-সবজি চাষ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ডেভেলাপমেন্ট অর্গানাইজেশন,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১৪, ছায়াতরু, আলী মঞ্জিল, লামাবাজার,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সিল-৮৪৭/২০০৩, তাং-১০/০৮/২০০৩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ও বনায়ন প্রাকৃতিক দুর্যোগ ও ত্রাণ বিতরণ, খেলাধুলা, শহর পরিস্কার পরিচ্ছন্ন কার্যক্রম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সিলেটস্থ বরুড়া উপজেলা কল্যাণ সমিতি, ক/১, জ্যোতি ম্যানশন,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সিল-৮৫০/২০০৩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ও অসহায়দের সাহায্য, ক্রীড়া ও সাংস্কৃতিক চর্চা, কোন ব্যক্তি হঠাৎ মৃত্যু বরণ করলে তাহার স্ব-স্ব ধর্মীয় বিধি অনুযায়ী দাফন/সৎকার 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এথনিক কমিউনিটি ডেভেলাপমেন্ট অর্গানাইজেশন একডো, মহল্লা- হাজী গোলাম আহম্মদ ম্যানশন, পূর্ব দরগা গেইট,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সিল-৮৫৩/২০০৩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যুবক/যুবতীদের বিভিন্ন প্রকার উন্নয়ন মূলক কাজের সাথে সম্পৃক্ত করে তাদের জীবন যাত্রার মান উন্নয়ন করা, সুস্বাস্থ্য উন্নয়নে কাজ</w:t>
            </w:r>
            <w:r w:rsidRPr="00721577">
              <w:rPr>
                <w:rFonts w:cs="Nikosh"/>
                <w:cs/>
                <w:lang w:bidi="hi-IN"/>
              </w:rPr>
              <w:t xml:space="preserve"> 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সিটি ফ্রুট ভেন্ডর কল্যাণ সমিতি, বন্দর 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সিল-৮৫৪/২০০৩, তাং-২৮/০৯/২০০৩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গরীব নিরীহ রোগীদের চিকিৎসায় সাহায্য ফ্রুট ব্যবসায়ীদের সার্বিক সহযোগীতা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হলিভিউ ইয়ুথ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শামীমাবাদ,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সিল-৮৬০/২০০৩,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তাং-২১/১০/২০০৩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শিক্ষা সাহায্য, বৃত্তিপ্রদান, রাস্তাঘাট মেরামত, নিরক্ষরতা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ঝরনা তরুন সংঘ, ঝরণার পাড়, কুমারপাড়া, পোঃ সিলেট, উপজেলা-সদর,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সিল-৮৬৩/২০০৩, তাং-০৬/১১/২০০৩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সেবামূলক সম্পূর্ণ অরাজনৈতিক সমাজ কল্যাণ মূলক প্রতিষ্ঠান, গরীব ও অসহায় লোকদের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সেন্টার ফর সোসিও ইকনমিক ডেভেলাপমেন্ট ৩৭-৩৮ পায়রা, দর্শন দেউড়ি, সুবাসদত্ত রোড,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সিল-৮৬৮/২০০৩, তাং-৭/১২/২০০৩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মেধাবী ছাত্র-ছাত্রীদের সাহায্য, বৃক্ষরোপন, ক্রীড়া ও সাংস্কৃতিক অনুষ্ঠান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কমিউনিটি সেন্টার মালিক কল্যাণ সমিতি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সিল-৮৭১/২০০৩, তাং ২৪/১২/২০০৩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মেধাবী ছাত্র-ছাত্রীদের মধ্যে প্রাথমিক ও জুনিয়র বৃত্তি </w:t>
            </w:r>
            <w:r w:rsidRPr="00721577">
              <w:rPr>
                <w:rFonts w:cs="Nikosh"/>
                <w:spacing w:val="-6"/>
                <w:cs/>
                <w:lang w:bidi="bn-BD"/>
              </w:rPr>
              <w:t>প্রদানের ব্যবস্থা, বিবাহে সাঃ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দর্পন সমাজ কল্যাণ সংস্থা, গ্রাম- পূর্ব শাহী ঈদগাহ, ১৯নং ওয়ার্ড সিলেট সিটি কর্পোরেশন,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সিল-৮৭৩/২০০৪, তাং-০৪/০১/২০০৪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শিক্ষা সাহায্য ও বৃত্তি দান, রাস্তাঘাটের মেরামত, নিরক্ষরতা দুরীকরণ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সরকারী কর্মচারী কল্যাণ সমিতি, তিবিবয়া কলেজ, চালিবন্দর,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সিল-৮৭৫/২০০৪, তাং-০৬/০১/২০০৪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এইডস কার্যক্রম, শিক্ষা সাহায্য বৃত্তিদান, পরিবার পরিকল্পনা, নিরক্ষরতা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জালাল উদ্দিন বাজার সমাজ কল্যাণ সমিতি, মহল্লা- কাজীটুলা, ডাক-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অপব্যবহারের বিরুদ্ধে গন সচেতনতা সৃষ্টি, নারী অধিকার বাস্তবায়নে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ঘাসিটুলা ইসলামী সমাজ কল্যাণ পরিষদ, গ্রাম- ঘাসিটুলা,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সিল-৮৮১/২০০৪, তাং-২৪/০১/২০০৪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তাফসিরুল কোনআন মাহফিল ও কেরাত প্রতিযোগিতা আয়োজন, বৃক্ষরোপন,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নেহারীপাড়া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নেহারীপাড়া, ডাক- আখালিয়া,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সিল-৮৮৩/২০০৪, তাং-২৯/০১/২০০৪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মানুষদের মধ্যে অধিকার প্রতিষ্ঠা, বিনামূল্যে ঔষধ বিতরণ,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যুব কল্যাণ সমিতি, হক সুপার মার্কেট, পূব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সিল-৮৮৫/২০০৪, তাং-১৯/০২/২০০৪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বিনামূলে ঔষধ দান, বিভিন্ন প্রশিক্ষণ, বনায়ন,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এয়ার লাইন্স ক্লাব অব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সাং- খায়রুন ভবন, মীরবক্স 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সিল-৮৯৬/২০০৪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বিমান কর্মকর্তাদের প্রশিক্ষণের ব্যবস্থা,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আশীর্বাদ সংগীত শিল্পী গোষ্ঠী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২০, তালতলা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সিল-৯০১/২০০৪,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স্বাস্থ্য সেবা প্রদান, বৃত্তি প্রদান, তত্তপ্রযুক্তির প্রসার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টুরিস্ট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২৭/বি, এদ্রিস মার্কেট,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সিল-৯০২/২০০৪,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ভ্রমণে গমনেচ্ছুদের সার্বিক সহযোগিতা, উন্নত প্রশিক্ষণের ব্যবস্থ, বৃক্ষরোপন, ত্রাণ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ফেয়ার সোসিও এন্ড হেলথ কেয়ার ফাউন্ডেশন,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১২০, সোনালী,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৯০৬/২০০৪, তাং-৩১/০৩/২০০৪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পরিচর্য্যা, দরিদ্রদের চিকিৎসা, বনায়ন, চিত্তবিনোদনের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ইকুইটি সোসাল ওয়েলফেয়ার অর্গানাইজেশন,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মোহিনী- ৭২, লামাবাজার,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সিল-৯০৮/২০০৪, তাং-০১/০৪/২০০৪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 বিবাহে আর্থিক সাহায্য, আর্সেনিক মুক্ত পানির ব্যবস্থা, ধর্মীয় ও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হেলপলেস চিলড্রেন ওয়েলফেয়ার অর্গানাইজেশন,১৩, খাসদবির,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শিশু সামগ্রী সরবরাহ, বৃক্ষরোপন, অসহায় রোগীদের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এসোসিয়েশন ফর সোসাল এন্ড ইকনমিক ডেভেলাপমেন্ট, নিলয়-৬২, আছিয়া ম্যানশন, পূর্বদরগা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সিল-৯১২/২০০৪, তাং-২৭/০৪/২০০৪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শারীরিক প্রতিবন্ধীদের উন্নতমানের চিকিৎসার ব্যবস্থা, মাদক দ্রব্য ও ধূমপান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চিকিৎসক কল্যাণ ও সমাজসেবা সমিতি, ১৭৮,দক্ষিণ কাজলশাহ, পোঃ সিলেট, উপজেলাঃ 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৯১৬/২০০৪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১০-০৫-২০০৪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কার্যক্রম, খাদ্য বিতরন, নিরক্ষরতা দুরীকরন,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ফিজিশিয়ান ওয়েল ফেয়ার অর্গানাইজেশন,ইলেকট্রিক সাপ্লাই, আম্বরখানা,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ভ্রাম্যমান চক্ষু শিবির স্থাপন, দরিদ্রদের মাঝে ঔষধ বিতরণ, পরিবেশ উন্নয়ন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ঘাসিটুলা সিটি পাঠাগার, ঘাটিটুলা,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সিল-৯১৮/২০০৪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মানুষের মধ্যে শীতবস্ত্র বিতরণ, বৃক্ষরোপন, খেলাধুলা,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সমাজ উন্নয়ন সংস্থা, হেপী ম্যানশন, পূর্ব দরগা গেইট,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সিল-৯১৯/২০০৪,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সচেতনতা সৃষ্টি, মাদক ও ধুমপান বিরোধী অভিযান, খেলাধুলা, চিত্তবিনোদনের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উত্তর সুরমা ব্যবসায়ী কল্যাণ সমিতি, শাহজালাল প্লাজা, মেন্দিবাগ,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সিল-৯২০/২০০৪,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কার্যক্রম, ত্রাণ বিতরণ, জাতীয় দিবস পালন,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বলপেন ব্যবসায়ী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চিত্তবিনোদনের ব্যবস্থা, সেলাই প্রশিক্ষণ,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 ব্লক, রোড নং- ৯, বাসা- ৮,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সিল-৯২৩/২০০৪,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মা ও শিশুর স্বাস্থ্য রক্ষা, বৃক্ষরোপন,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কাজী কল্যাণ সমিতি, তাজভিলা (৩য় তলা), জল্লারপার,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সিল-৯২৮/২০০৪,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 প্রতিরোধ করা, যৌতুক প্রথা প্রতিরোধ, জাতীয় ও ধর্মীয় দিবস পালন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স্বর্ণ শিখা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কদমতলী, পোঃ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সিল-৯৩০/২০০৪,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তাং-১৬/০৬/২০০৫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পরিবেশ উন্নয়ন, মা শিশু কল্যাণ, বৃক্ষরোপন, চিত্তবিনোদনের ব্যবস্থা,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বাংলাদেশ জাতীয় যুব উন্নয়ন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ঝর্ণা ম্যানশন ২য় তলা, পুরান 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সিল-৯৩২/২০০৪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বৃত্তি প্রদান, ত্রাণ বিতরণ,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মার্কেট দোকান মালিক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সুরমা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সিল-৯৩৪/২০০৪,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তাং-০৩/০৭/০৪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ব্যবসায়ীদের সাহায্য সহযোগিতা, বৃক্ষরোপন, খেলাধুলা ও চিত্তবিনোদনের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প্রতিশ্রুতি মাদকাশক্ত পূর্ণবাসন ও কল্যাণ সংস্থা বাসা নং-১০৭, রোড নং-৪, ব্লক-ই,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ভ্রাম্যমান চিকিৎসা সেবা, মাদকাশক্তদের চিকিৎসা, মাদক বিরোধী কার্যক্রম, সুস্থ জীবনে ফিরিয়ে আনা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সাধুর বাজার জনকল্যাণ সংস্থা,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সাধুরবাজার,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সিল-৯৩৮/২০০৪,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তাং-২২/০৭/২০০৪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সেবা, বৃক্ষরোপন, নিরক্ষরতা দূরীকরণ,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 ফ্যামিলি এন্ড সোসিয়েল এনহেসমেন্ট ফাউন্ডেশন, ওভারসীজ, ঝেরঝেরীপাড়া,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সিল-৯৩৯/২০০৪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বৃক্ষরোপন, গরীব রোগীদের বিনামূল্যে চিকিৎসা,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মনোয়ারা শাহনুর বুলি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১২৬ স্বর্ণশিখা,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অসহায়দের পূর্ণবাসন সৃষ্টি, মাহফিল, সভা আয়োজন, বৃত্তি প্রদান, ধমীয় শিক্ষা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কুদরত ইন্টারন্যাশনার যুব কল্যাণ কারিগরী প্রশিক্ষণ ইনিষ্টিটিউট, আল্লাওয়ালা মঞ্জিল (২য় তলা), বারুতখানা, উত্তরণ-৫,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বিভিন্ন টেড্রের উপর প্রশিক্ষণ, পাঠাগার স্থাপন, বৃক্ষরোপন, ত্রাণ বিতরণ,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আল কোরআন শিক্ষা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বিমান বন্দর রোড, লিচুবাগান, মজুমদারী,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সিল-৯৫০/২০০৪,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শিক্ষা প্রদান, বিশুদ্ধ কোরআন শিক্ষা প্রদান, ত্রাণ বিতরণ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মোমিনখলা যুব পরিষদ,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মোমিনখলা, পোঃ সিলেট,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সিল-৯৫১/২০০৪,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দূর্যোগে ত্রাণ বিতরণ, যৌতুক প্রথার বিরোদ্ধে আন্দোলন,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আর.এম.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১৫ মল্লিাক আ/এ, গোয়াইটুলা,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শিক্ষা সাহায্য, পরিবার পরিকল্পনা, নিরক্ষরতা দূরীকরণ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মর্ডাণ হেলথ সেন্টার, বাড়ী নং-১১/এ, ব্লক-সি, মেইন রোড,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সিল-৯৫৩/০৪,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ত্রাণ বিতরণ, যৌতুক বিরোধী আন্দোলন,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ইকোয়ালিটি সোসাইটি, নেহরীপাড়া, আখালিয়া,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পাঠাগার পরিচালনা, বঞ্চিত শিশুদের পরিচর্যা, দরিদ্রদের বিনামূল্যে চিকিৎসা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802D75" w:rsidRDefault="00104890" w:rsidP="005678D8">
            <w:r w:rsidRPr="00721577">
              <w:rPr>
                <w:rFonts w:cs="Nikosh"/>
                <w:cs/>
                <w:lang w:bidi="bn-BD"/>
              </w:rPr>
              <w:t>রায়হোসেন কলবাখনী সমাজ কল্যাণ সংস্থা, গ্রাম- রায় হোসেন কলবাখনী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সিল-৯৫৭/২০০৪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ইং-২৪/১০/২০০৪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অপরাধ ও দূর্নীতির বন্ধ করার উদ্যোগ, রাস্তাঘাট মেরামত,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bCs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রিলায়েন্ট উইমেন ডেভেলাপমেন্ট অর্গানাইজেশন</w:t>
            </w:r>
            <w:r w:rsidRPr="00721577">
              <w:rPr>
                <w:rFonts w:cs="Nikosh"/>
                <w:bCs/>
                <w:cs/>
                <w:lang w:bidi="bn-BD"/>
              </w:rPr>
              <w:t xml:space="preserve"> (</w:t>
            </w:r>
            <w:r w:rsidRPr="00721577">
              <w:rPr>
                <w:bCs/>
              </w:rPr>
              <w:t>RWDO)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পশ্চিম শিবগঞ্জ,তামাবিল রোড,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সিল-৯৫৯/২০০৪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কম্পিউটার শিক্ষা, সেলাই প্রশিক্ষণ, বন্যার্থদের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মাদার এন্ড চাইল্ড কেয়ার অর্গানাইজেশন, ৩২০, আল-জাস কমার্সিয়াল সেন্টার,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সিল-৯৬২/২০০৪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অশিক্ষিত অভাবগ্রস্থ অভিভাবকদের জ্ঞানের আলো প্রদান, যৌতুকের বিরুদ্ধে আন্দোলন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পরিবহন টিকাদার কল্যাণ সমিতি, সিলেট কালেক্টরেইট সিটি কর্পোরেশন,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সিল-৯৬৪/২০০৪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তাং-২৭/১১/২০০৪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পরিবহন মালিকবৃন্দের যাবতীয় কাজে সাহায্য ও সহযোগিতা, গরীব লোকদের চিকিৎসা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উৎসব যুব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৩৪-মণিপুরী রাজবাড়ী,মির্জাজাঙ্গাল, 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সিল-৯৬৫/২০০৪,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বেকাল যুবক ও যুবতীদের প্রশিক্ষণ, পরিস্কার পরিচ্ছন্নতা, চিকিৎসা সেবা,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জীবিকা বহুমুখী সমাজ কল্যাণ সমিতি, করফুল ভিলা (২য় তলা),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সিল-৯৬৬/২০০৪,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সেলাই, ব্লক, বাটিক ইত্যাদি প্রশিক্ষণ, নকশী কাঁথা, কাগজ, কাপড়ের উপর নকশী আঁকা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ব্যবসায়ী কল্যাণ সমিতি, এয়ারপোর্ট রোড,আম্বরখানা, 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সিল-৯৬৯/২০০৪,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ব্যবসায়ীদের স্বার্থে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শাবিবর আহমদ ওয়েলফেয়ার ফাউন্ডেশন, বাড়ী নং-২, রোড নং-৩৮, ব্লব-সি,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সিল-৯৭১/২০০৪,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জাতীয় দিবস পালন, যৌতুক বিরোধী আন্দোলন, পরিস্কার পরিচ্ছন্নতা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বাঁধন (মাদকাশক্ত চিকিৎসা ও পূণর্বাসন কেন্দ্র), শাহজালাল সুপার মার্কেট, আখালিয়া, সুনামগঞ্জ রোড,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মাদকাশক্ত ব্যক্তিদের স্বল্প খরচে সুচিকিৎসা করা, মাদকাশক্ত রোগে আক্রান্ত ব্যক্তিদের কুফল সম্পর্কে সচেতনতা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পৌর বিপনীকেন্দ্র দোকান মালিক ব্যবসায়ী সমিতি, ৪০, পৌর বিপনীকেন্দ্র, পূর্ব বন্দর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সিল-৯৭৪/২০০৪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দোকান মালিকদের স্বার্থে নিষ্ঠার সাথে কাজ করা, সদস্য ও তাদের সন্তানদের কল্যানার্থে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সেলফ ইকুয়িটি প্রগ্রেস ট্রেনিং ইন সোসাইটি, সাং-১৭৯ মজুমদারী আ/এ,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সিল-৯৭৭/২০০৫,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সমাজের বেকারত্ব দূরীকরণ, সেলাই ও এমব্রয়ডারী প্রশিক্ষণ, মেধাবী ছাত্রদের বৃত্তি প্রদান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তের রতন বাজার ব্যবসায়ী কল্যাণ সমিতি,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সিল-৯৭৯/২০০৫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অপব্যবহারের বিরুদ্ধে গণ-সচেতনতা সৃষ্টি, অহসায় ব্যবসায়ীদের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ঘাসীটুলা সমাজ কল্যাণ ও ক্রীড়া সংস্থা,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ঘাসিটুলা,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সিল-৯৮১/২০০৫,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দরিদ্র বাচ্চাদের মুসলমানী দেওয়া, বৃক্ষরোপন, যৌতুক বিরোধী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প্রগতি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 নং-০৬, মেইন রোড, ব্লক-ডি, শাহজালাল উপশহর,সদর,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সিল-৯৮৬/২০০৫,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বেকারত্ব নিরসন, আর্থ সামাজিক উন্নয়ন, স্বাস্থ্যসেবা, স্যানিটেশন,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ছাতক উন্নয়ন পরিষদ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১৮ আলী সেন্টার, সুবিদ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সিল-৯৮৭/২০০৫,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শৈত্য প্রবাহে অসহায়দের মধ্যে শীতবস্ত্র বিতরণ, </w:t>
            </w:r>
            <w:r w:rsidRPr="00721577">
              <w:rPr>
                <w:rFonts w:cs="Nikosh"/>
                <w:spacing w:val="-4"/>
                <w:cs/>
                <w:lang w:bidi="bn-BD"/>
              </w:rPr>
              <w:t>খেলাধুলা, বৃক্ষরোপন,জাতীয়</w:t>
            </w:r>
            <w:r w:rsidRPr="00721577">
              <w:rPr>
                <w:rFonts w:cs="Nikosh"/>
                <w:cs/>
                <w:lang w:bidi="bn-BD"/>
              </w:rPr>
              <w:t xml:space="preserve">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হিউম্যানিটেরিয়াল অর্গ্যানাইজেশন ফর পিপলস এনটিটি, বাড়ী নং-১১, ব্লব-ডি, মেইন রোড,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সিল-৯৮৮/২০০৫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অপব্যবহা-রের বিরুদ্ধে গণ সচেতনতা সৃষ্টি, শিশু নির্যাগন রোধ, বেকা ও গরীবদের বিভিন্ন উপায়ে সহযোগিতা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মৌলভীবাজার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১২, নিলয়, চৌহাট্টা,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সিল-৯৯১/২০০৫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সিলেটস্থ মৌলভীবাজারের গরীব ও মেধাবী ছাত্রদের বৃত্তি প্রদান, ত্রাণ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নার্সারী মালিক কল্যাণ সংস্থা, গ্রাম- স্বর্নালী-৮, ব্লক-সি, ভার্থখলা ষ্টেশন রোড, ডাক-সিলেট-৩১০০,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সিল-১০০২/০৭,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১৮/৩/২০০৭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নার্সারী ব্যবসার সাথে জড়িত লোকদের সাহায্য, বৃক্ষরোপন সম্পর্কে প্রশিক্ষণের ব্যবস্থা, যৌতুক বিরোধী, বনায়ন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সোসাইটি ফর মেক্রো ইমপ্রোভমেন্ট অব-লাইফ এন্ড এনভারমেন্ট (স্মাইল) আজিজবাগ সোনারপাড়া, ডাক-সিলেট,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১০০৪/০৭, তাং-২৭/৩/০৭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স্বল্প আয়ভুক্ত, পিছিয়েপড়া, অধিকার বঞ্চিত, দরিদ্র পীড়িত ও শ্রমিক জনগোষ্ঠি, প্রতিবন্ধী, আদিবাসী, উপজাতি জনগোষ্ঠিকে শিক্ষা কর্মসূচি বাস্তবায়ন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আহবান আশক্তি পুনর্বাসন সহায়তা,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হাউস-নং ২৬৫, ব্লক-এইচ, রোড নং ২,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সিল-১০০৬/০৭,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>তাং-</w:t>
            </w:r>
            <w:r w:rsidRPr="00721577">
              <w:rPr>
                <w:rFonts w:cs="Nikosh"/>
                <w:cs/>
                <w:lang w:bidi="bn-BD"/>
              </w:rPr>
              <w:t>২২/৪/২০০৭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সমাজের অসহায় নির্যাতিতদের, মাদকাশক্তদের পূনর্বাসন ও যৌতুক বিরুধী আন্দোলন ও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শুভেচ্ছা-৪,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১০০৭/০৭,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১০/৫/০৭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উন্নয়ন, পরিবেশ সংরক্ষণ, মানুষের আর্থিক ও সামাজিক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মেডিসিন ক্লাব, সিলেট এম.এ.জি. ওসমানী </w:t>
            </w:r>
            <w:r w:rsidRPr="00721577">
              <w:rPr>
                <w:rFonts w:cs="Nikosh"/>
                <w:spacing w:val="-4"/>
                <w:cs/>
                <w:lang w:bidi="bn-BD"/>
              </w:rPr>
              <w:t>মেডিকেল কলেজ হাসপাতাল, সিলেট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সিল-১০১৩/২০০৭,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বৃক্ষরোপন, খেলাধুলা, ফ্রি চিকিৎসা সেবা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ইউনাইটেড ইয়ুথ ফোরাম,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আর্ক অফিস নাহার টাওয়ার (৩য় তলা) নওয়াসড়ক, সিলেট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8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সিল-১০১৪/২০০৭,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বৃক্ষরোপন, খেলাধুলা, ফ্রি চিকিৎসা সেবা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সুনিপুন যুব কল্যাণ সমিতি পায়রা-৫০, দরগা মহল্লা,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সিল-১০১৫/২০০৭,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মোমাবাতি প্রশিক্ষণ, বৃক্ষরোপন, ব্লক বাটিক প্রশিক্ষণ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পাঠানটুলা সরকারী প্রাথমিক বিদ্যালয় শিক্ষক ও অভিভাবক কল্যাণ সমিতি, পাঠানটুলা, সিলেট</w:t>
            </w:r>
            <w:r w:rsidRPr="00721577">
              <w:rPr>
                <w:rFonts w:cs="Nikosh"/>
                <w:spacing w:val="-2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সিল-১০১৬/২০০৭,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বৃত্তি প্রদান, স্কুল ড্রেস প্রদান, বৃক্ষরোপন,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ডেভেলপমেন্ট ইন্সটিটিউট ফর পুওর (ডিপ), নূরানী আ/এ,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সিল-১০১৭/২০০৭,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পরিষ্কার পরিচ্ছন্নতা, বৃক্ষরোপন, ফ্রি-চিকিৎসা সেবা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এসিড সন্ত্রাস নিমূল কমিটি (এসনিক) আল-আমিন, চারাদিঘীর পাড়,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সিল-১০২২/০৭,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তাং-০৮/৭/২০০৭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চিকিৎসা সেবা, এসিড আক্রান্তদের সেবা ও চিকিৎসা, পরিষ্কার পরিচ্ছন্নতা,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প্রত্যাশা (মাদকাশক্তি চিকিৎসা ও সমন্বিত পুর্নবাসন প্রক্রিয়া) মনোয়ারা ম্যানশন, পশ্চিম পাঠানটুলা, সিলেট সদর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১০২৬/২০০৭,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৫/৮/২০০৭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মাদকবিরোধী আন্দোলনের মাধ্যমে জনগণের মধ্যে সামাজিক সচেতনতা সৃষ্টি করা, নেশার অবক্ষয় থেকে যুব সমাজকে রক্ষা করা, প্রাকৃতিক দুর্যোগে সাহায্য, যৌতুক বিরুদ্ধে জনসচেতনতা বৃদ্ধিমূলক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বনানী উন্নয়ন সংস্থা, বনানী আ/এ, পশ্চিম আখালিয়া,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সিল-১০২৭/২০০৭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২০/৮/২০০৭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বন্যাজনিত কারণে ত্রাণ সামগ্রী বিতরণ, যৌতুক, খেলাধুলা, জাতীয় ও ধর্মীয় উৎসব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হযরত শাহজালাল শাহপরান অটোরিক্সা অটোটেম্পু শ্রমিক উন্নয়ন সমিতি, দরগাগেইট,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সিল-১০৩০/২০০৭,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টেম্পু চালকদের চিকিৎসা সাহায্য প্রদান, শীত বস্ত্র বিতরণ, ক্ষতিগ্রস্থ টেম্পু চালকদের সহযোগিতা, অটোরিক্সা, অটোটেম্পু চালানো প্রশিক্ষণ কেন্দ্র স্থাপন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প্রাইভেট মাইক্রো চালক কল্যাণ সংগঠন, হাউজিং এষ্টেট,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সিল-১০৩১/২০০৭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দরিদ্র অসহায় গাড়ী চালকদের চিকিৎসা সাহায্য, যৌতুক বিরোধী আন্দোলন, শিশু পাচার রোধ, পরিস্কার পরিচ্ছন্নতা, ড্রাইভিং প্রশিক্ষণ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একস ক্রিকেটার্স এসোসিয়েন,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সিলেট, সেনপাড়া,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১০৩৩/২০০৭,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ক্রিকেটাদের প্রশিক্ষণ, বৃক্ষরোপন, ক্রিকেটাদের সার্বিক সহযোগিতা প্রদান,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মহানগর রিক্সা শ্রমিক ঐক্য কল্যাণ পরিষদ, ৩১/১ চৌকিদেখি,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১০৩৪/২০০৭,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২/৯/২০০৭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রিক্সা শ্রমিকদের ফ্রি চিকিৎসা, পরিস্কার পরিচ্ছন্নতা, বৃক্ষরোপন,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ওরগেনাইজেশন অব হিউম্যান রিসোর্স ডেভেলাপমেন্ট এন্ড সোস্যাল সার্ভিস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(ওএইচআরডিএস), শ্রাবণী এফ/৫, পাঠানটুলা,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১০৩৮/২০০৭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১/১/২০০৫ইং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 লোকদের চিকিৎসা, যৌতুক বিরোধী আন্দোলন, বৃক্ষরোপন, ক্রীড়া ও সাংস্কৃতিক অনুষ্ঠানের আয়োজন, বেকার সমস্যার সমাধান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সিলেট মুক্তিযোদ্ধা পুনর্বাসন সোসাইটি, </w:t>
            </w:r>
          </w:p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নিলয়-২০, চৌহাট্টা, ওয়ার্ড নং-১৭, সদর,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১০৪২/২০০৭,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০১/০৬/২০০৭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 সাহায্য প্রদান, মুক্তিযোদ্ধা গরীব পরিবারকে আর্থিক সাহায্য, বৃক্ষরোপন, ছেলে-মেয়েদের শিক্ষার উন্নয়নের ব্যবস্থা,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 সাধনা (ক্লাসিকেল ভোকাল ও তবলা) একাডেমী, ২৫২, একতা বাড়ী,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১০৪৩/২০০৭,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১/১/২০০৭ইং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সাংস্কৃতিক অনুষ্ঠান করা, সংগিত প্রশিক্ষণ পরিচালনা, বৃক্ষরোপন, শিক্ষা ও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lang w:bidi="bn-BD"/>
              </w:rPr>
              <w:t>‘‘</w:t>
            </w:r>
            <w:r w:rsidRPr="00721577">
              <w:rPr>
                <w:rFonts w:cs="Nikosh"/>
                <w:spacing w:val="-10"/>
                <w:cs/>
                <w:lang w:bidi="bn-BD"/>
              </w:rPr>
              <w:t>অটোরিক্সা চালক শ্রমিক কল্যাণ সমিতি</w:t>
            </w:r>
            <w:r w:rsidRPr="00721577">
              <w:rPr>
                <w:rFonts w:cs="Nikosh"/>
                <w:spacing w:val="-10"/>
                <w:lang w:bidi="bn-BD"/>
              </w:rPr>
              <w:t>’’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৪৮, প্রত্যয়, রায়নগর,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সিল-১০৪৬/২০০৮,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তাং-০১/১২/০৬ইং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 সাহায্য প্রদান, বৃক্ষরোপন, খেলাধুলা, চিকিৎসা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লালবাজার হোটেল এন্ড রেষ্টুরেন্ট মালিক কল্যাণ সমিতি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হোটেল বনগাঁও,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সিল-১০৪৭/২০০৮,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তাং-১/২/০৩ইং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লালবাজারের রাস্তা ঘাট, হোটেল ও রেষ্টুরেন্টগুলিতে স্বাস্থ্য সম্মত পরিবেশ, সন্ত্রাস প্রতিরোধ, হোটেলগুলো অসামাজিক কার্যকলাপ বন্ধ করা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হিলফুল ফুজুল পুয়র ওয়েল ফেয়ার ফান্ড ৪৫ আল-ফালা, ব্লক ডি আখালিয়া ব্রাহ্মনশাসন পোঃ সিলেট সদর, থানা-কোতোয়ালী, সিলেট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সিল-১০৪৮/২০০৮,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কার্যক্রম সাময়িক, জাতীয় দিবস পালন, চিকিৎসা কার্যক্রম,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lang w:bidi="bn-BD"/>
              </w:rPr>
              <w:t>‘‘</w:t>
            </w:r>
            <w:r w:rsidRPr="00721577">
              <w:rPr>
                <w:rFonts w:cs="Nikosh"/>
                <w:spacing w:val="-6"/>
                <w:cs/>
                <w:lang w:bidi="bn-BD"/>
              </w:rPr>
              <w:t>ইসলামী সমাজ কল্যাণ সমিতি</w:t>
            </w:r>
            <w:r w:rsidRPr="00721577">
              <w:rPr>
                <w:rFonts w:cs="Nikosh"/>
                <w:spacing w:val="-6"/>
                <w:lang w:bidi="bn-BD"/>
              </w:rPr>
              <w:t>’’</w:t>
            </w:r>
            <w:r w:rsidRPr="00721577">
              <w:rPr>
                <w:rFonts w:cs="Nikosh"/>
                <w:spacing w:val="-6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নিউ মেডিকেল রোড, কাজলশাহ,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১০৫০/০৮,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১১/৪/২০০২ইং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ওয়াজ মাহফিল এর আয়োজন, ধর্মীয় প্রশিক্ষণ, চিকিৎসা সেবা, শিক্ষা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ছইদা মঈন উদ্দিন খান শিক্ষা ও কল্যাণ ট্রাষ্ট, ৮৭, বড়বাজার, আম্বরখানা,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সিল-১০৫১/০৮,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তাং-৬/৪/২০০৭ইং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বৃক্ষরোপন, গরীব ছাত্র/ছাত্রীদের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সিলেট ডিসএ্যাবল্ড ফাউন্ডেশন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প্রান্তিক ১১,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পূর্ব সুবিদবাজার,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  <w:r w:rsidRPr="00721577">
              <w:rPr>
                <w:rFonts w:cs="Nikosh"/>
                <w:spacing w:val="-6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সিল-১০৫২/০৮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তাং-১/০৫/০৭ইং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সকল প্রকার প্রতিবন্ধী ও সুবিধা বঞ্চিত জনগোষ্ঠীর শিক্ষা, পূণর্বাসন ও আর্থ-সামাজিক উন্নয়ন, প্রতিবন্ধীত্ব প্রতিরোধ ও নিরাময়ের জন্য কাজ করা এ বিষয়ে সামাজিক সচেতনতা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ইয়েস বাংলাদেশ (সমাজ কল্যাণ ও উন্নয়নমূলক প্রতিষ্ঠান) পূর্ব দরগা গেইট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সিল-১০৫৮/২০০৮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তাং-১৫/৬/২০০৮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 প্রদান, চিকিৎসা সেবা প্রদান পরিস্কার পরিচ্ছন্নতা খেলাধুলা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আল ইখওয়ান কল্যাণ পরিষদ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>, বন্দর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সিল-১০৫৯/২০০৮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তাং-১৫/৬/২০০৮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শিক্ষা বৃত্তি প্রদান, চিকিৎসা সেবা প্রদান, পরিস্কার পরিচ্ছন্নতা অভিযান, জাতীয় ও ধর্মীয় দিবস সমূহ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নকশী বাংলা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খান কমপ্লেক্স, সোনারপাড়া,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সিল-১০৬০/২০০৮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তাং-৬/৭/২০০৭ইং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পাঠাগার পরিচালনা, নিরক্ষরতা দূরীকরণ, চিকিৎসা প্রদান, শিক্ষা বৃত্তি প্রদান, সাহিত্য পত্রিকা, নকসীবাংলা প্রকাশ, বৃক্ষরোপন, বৃত্তিমূলক শিক্ষা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117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নন-ডিপ্লোমা মেডিকেল টেকনিশয়ান এসোসিয়েশন, রিকাবীবাজার,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সিল-১০৬১/২০০৮,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তাং-২৮/৭/২০০৮ইং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পরিবার পরিকল্পনা, নিরক্ষরতা দূরীকরণ, চিকিৎসা সেবা প্রদান, শিক্ষা বৃত্তি প্রদান, বৃক্ষরোপন, পরিস্কার পরিচ্ছন্নতা,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সোনার বাংলা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৫১, খারপাড়া, মিরাবাজার,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সিল-১০৬৩/২০০৮,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তাং-৩০,৭/২০০৮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চিকিৎসা সেবা প্রদান, শিক্ষা সাহায্য প্রদান, বৃক্ষরোপন, হাঁস মুরগী পালন, মেধা বৃত্তি প্রদান যৌতুকের কুফল সম্পর্কে প্রচারণা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ইসলামিক কালচারাল সেন্টার-সিলেট, ১২/২, রহমানিয়া সুপার মার্কেট, তালতলা, কতোয়ালী,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সিল-১০৬৪/২০০৮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তাং-০৭/৮/২০০৮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বৃত্তি, চিকিৎসা কার্যক্রম, পরিস্কার-পরিচ্ছন্নতা অভিযান, বৃক্ষরোপন, যৌতুকের কুফল সম্পর্কে প্রচারণা, জাতীয় ও ধর্মীয় দিবস পালন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প্রশান্তি মাদকাশক্ত পুনবার্সন ও কল্যাণ সংস্থা, বাসা নং ১২, রোড নং-১, ব্লক-ই, শাহজালাল উপশহর,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সিল-১০৬৬/২০০৮,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০৭/৮/২০০৮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চিকিৎসা সাহায্য প্রদান, ঔষধ বিতরণ, প্রাকৃতিক দুর্যোগে ত্রান বিতরণ, খেলাধুলা ও জাতীয়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ওয়েলফেয়ার অর্গানাইজেশন ফর রুরাল ডেভেলপমেন্ট (ওয়ার্ড) ওয়েভস্-বি, ৯৫/এ,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সিল-১০৬৭/২০০৮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তাং-২০/৮/২০০৮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পরিবার পরিকল্পনা, নিরক্ষরতা দূরীকরণ, চিকিৎসা সেবা প্রদান, শিক্ষা বৃত্তি প্রদান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আলপনা ময়দা কল্যাণ সংস্থা, ৯৭/এ, কুমারপাড়া,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সিল-১০৭০/২০০৮, 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তাং-৯/৯/২০০৮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বৃত্তি, পরিস্কার-পরিচ্ছন্নতা অভিযান পরিচালনা, বিভিন্ন কারিগরী প্রশিক্ষণ, চিকিৎসা সেবা প্রদান, বৃক্ষরোপন, ধর্মীয় ও জাতীয় দিবস পালন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নূরানী সমাজ কল্যাণ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নূরানী-৩১, সুবিধবাজার, পোঃ সিলেট-৩১০০, থানা- কতোয়ালী,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সিল-১০৭৩/২০০৮, 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২২/৯/২০০৮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বৃত্তি প্রদান, চিকিৎসা সেবা, 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মুর্শিদ ফাউন্ডেশন 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কুয়ারপাড়,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সিল-১০৭৭/২০০৮,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২১/১০/২০০৮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 প্রদান, বৃক্ষরোপন অভিযান, নিরক্ষরতা দূরীকরণ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যুব কল্যাণ প্রশিক্ষণ কেন্দ্র,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নিলয়-২১, চৌহাট্টা,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সিল-১০৭৯/২০০৮,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তাং-২৫/১১/২০০৮ইং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চিকিৎসা সেবা প্রদান, পরিস্কার-পরিচ্ছন্নতা অভিযান, খেলাধুলা, জাতীয় ও ধর্মীয় অনুষ্ঠান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যমযম বাংলাদেশ,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২৩ মৌশুমী, মিরাবাজার,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সিল-১০৯১/২০০৯  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তাং-০১/৩/০৯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 প্রদান,  বেওয়ারিশ লাশ দাফন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শ্রমিক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আমজাদ আলী রোড, কালিঘাট,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১০৮৫/২০০৮,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শিক্ষা, শিক্ষাবৃত্তি প্রদান, বৃক্ষরোপন অভিযান, খেলাধুলা, জাতীয় দিবস সমূহ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ফেয়ার কেয়ার পঙ্গু পূর্নবাসন কেন্দ্র, সোনালী-১৭, মজুমদারপাড়া,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সিল-১০৮৬/২০০৮,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 সেবা প্রদান, শিক্ষা সাহায্য প্রদান, বৃক্ষরোপন অভিযান,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সেবাছায়া (মা ও শিশু কল্যাণ সংস্থা), ২০১- পড়শি, কেওয়া পাড়া, মিরের ময়দান,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১০৮৭/২০০৯, 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৪/২/২০০৯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দু:স্থ ও অসহায়দের চিকিৎসা খাতে ঔষধ সরবরাহ করা, যৌতুক ও বাল্য বিবাহের বিরম্নদ্ধে সচেতনতা বৃদ্ধি করা এবং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ট্রাইভাল ওয়েলফেয়ার  এসোসিয়েশন, চন্ড্রিমা-৪,সমলা ভিলা,ডাঃ চঞ্চল রোড, সুবিদবাজার,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-১০৯৫/২০০৯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২৫-৩-০৯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 xml:space="preserve">শিক্ষা 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সাহায্য,শীতবস্ত্র বিতরণ, খেলাধূলা,রোগী সেবা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মজুমদারী পঞ্চায়েত সমিতি,১৫২ মজুমদারী, থানাঃ কতোয়ালী, সিলেট ৩১০০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 ১০৯৬/২০০৯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২৫-৩-০৯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>শিক্ষা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বৃত্তি প্রদান, </w:t>
            </w:r>
            <w:r>
              <w:rPr>
                <w:rFonts w:cs="Nikosh"/>
                <w:spacing w:val="-8"/>
                <w:cs/>
                <w:lang w:bidi="bn-BD"/>
              </w:rPr>
              <w:t>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রোপন. কোরআন </w:t>
            </w:r>
            <w:r>
              <w:rPr>
                <w:rFonts w:cs="Nikosh"/>
                <w:spacing w:val="-8"/>
                <w:cs/>
                <w:lang w:bidi="bn-BD"/>
              </w:rPr>
              <w:t xml:space="preserve"> শিক্ষা</w:t>
            </w:r>
            <w:r w:rsidRPr="00721577">
              <w:rPr>
                <w:rFonts w:cs="Nikosh"/>
                <w:spacing w:val="-8"/>
                <w:cs/>
                <w:lang w:bidi="bn-BD"/>
              </w:rPr>
              <w:t>, খেলাধূলা, পরিস্কার পরিচ্ছন্নতা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চাউল বাজার শ্রমিক 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বাংলা রোড, কালীঘাট, সিলেট -৩১০০,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১০৯৭/২০০৯ 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 ২৫/৩/২০০৯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শিক্ষাবৃত্তি প্রদান, জাতীয় দিবস উদযাপন,</w:t>
            </w:r>
            <w:r>
              <w:rPr>
                <w:rFonts w:cs="Nikosh"/>
                <w:spacing w:val="-8"/>
                <w:cs/>
                <w:lang w:bidi="bn-BD"/>
              </w:rPr>
              <w:t xml:space="preserve"> 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>রোপন.  খেলাধূলা, পরিস্কার পরিচ্ছন্নতা, রোগী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মূকবধির কল্যাল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শাহীঈদগাহ, ডাক-সিলেট-৩১০০, থানা-কতোয়ালী, সিলেট (অনামিকা-এ/৬৯)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সিল-১০৯৯/২০০৯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তাং-২৭/৭/০৯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মূক-বধির প্রতিবন্ধীদের কার্যক্রম, মূক-বধির প্রতিবন্ধীদের চিকিৎসা,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তাঁতীপাড়া-৯, তৃতীয় 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সিল-১১০০/২০০৯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তারিখ-২৪/১২/০৯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নিরক্ষরতা দূরীকরণ, জাতীয় দিবস পালন, চিকিৎসা সাহায্য, বৃক্ষ রোপন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উদয়ন সেবা সংস্থা,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ব্লক-ব, রোড-২৬, বাসা-০১,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সিল-১১০১/২০১০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তাং-২৮/২/১০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সাহায্য প্রদান, বৃক্ষরোপন,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বিকল্প কৃষি মঙ্গল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টাওয়ার, সুরমা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সিল-১১০৪/১০,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তাং-০৬/০৪/১০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কৃষি উন্নয়নের লক্ষ্যে উন্নত পদ্ধতিতে চাষাবাদ, বৃক্ষ রোপন, উন্নত মানের বীজ সরবরাহ, সার ও কীটনাশক সরবরাহ, দারিদ্র বিমোচন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jc w:val="both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স্বপ্নতরী (একটি বহমূখী সমাজসেবা মূলক উন্নয়ন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১৪২, নবারুন, শিবগঞ্জ, সোনারপাড়া,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সিল-১১০৫/১০, তারিখঃ ১২/০৪/২০১০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প্যারাগন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গনি সুপার মার্কেট,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সিল-১১০৬/১০, তারিখঃ ১৩/০৪/২০১০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বৃক্ষরোপন, বনায়ন, ফ্রি কোচিং, বৃত্তি প্রদান, চিকিৎসা সেবা,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নালিয়া, কতোয়ালী,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সিল-১১০৭/১০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২০/০৪/২০১০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পেয়াজপট্টি, কালিঘাট,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সিল-১১০৯/১০, তারিখঃ ০৯/০৫/২০১০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ছেলে মেয়েদের শিক্ষা সহযোগিতা, জাতীয়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মেট্রোপলিটন ইয়্যুথ ডেভেলপমেন্ট একাডেমী(মিডা)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মিডটাউন কমপ্লেক্স, রিকাবীবাজার,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সিল-১১১২/১০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২৪/০৫/২০১০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 সেবা, বৃক্ষরোপন,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বাতায়ন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হক ভ্যালি, ১৬৮ কানিশাইল,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সিল-১১১৫/১০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০১/০৬/২০১০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সেবা, খেলাধুলা, জাতীয় ও ধর্মীয় দিবস পালন, নিরক্ষরতা দূরীকরণ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অনির্বান মাদকাশক্তি চিকিৎসা ও পূনর্বাসন কেন্দ্র, ২০৭-স্বর্নশিখা, ব্লক-এ, জকিগঞ্জ রোড, কদমতলী,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সিল-১১১৬/১০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তারিখ-৩০/৬/১০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মাদকাশক্তদের চিকিৎসা সেবা ও পূনর্বাসন, বৃক্ষ রোপন, খেলা-ধূলা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ডেভেলপমেন্ট সোসাইটি(সিডিএস), ২৩/৩, সপ্তদ্বীপা জামতলা,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১১১৮/১০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তাং-১৯/৭/১০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চিকিৎসা সেবা, বৃক্ষ রোপন, খেলা-ধূলা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নিঃস্ব সহায়ক সংস্থা( এন এস এস), লংলা হাউস, ১৫, দিগন্ত, ইলেকট্রিক সাপ্লাই রোড, আম্বরখানা,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সিল-১১১৯/১০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তাং-২৬/০৭/২০১০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বৃত্তি, চিকিৎসা সেবা, বৃক্ষ রোপন, খেলা-ধূলা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চেতনা যুব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১১২২/১০,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চিকিৎসা সাহায্য, বৃক্ষ রোপন, খেলা-ধূলা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 ওয়াহিদ চৌধুরী ফাউন্ডেশন,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১৯/১, রাজারগলি,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সিল-১১২৩/১০,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তাং-১৯/০৮/২০১০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জাতীয়, ধর্মীয় দিবস পালন, খেলা - ধূলা ও সাংস্কৃতিক অনুষ্ঠান, নিরক্ষরতা দূরীকরণ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তাহিরপুর সমিতি,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বক্স ম্যানশন, জিন্দাবাজার,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১১২৫/১০,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 প্রদান, চিকিৎসা সেবা, বৃক্ষ রোপন,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সুরভি সমাজসল্যাণ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শুভেচ্ছা-৭, আম্বরখানা,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১১২৭/১০,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শিক্ষাবৃত্তি প্রদান,চিকিৎসা সেবা,বৃক্ষরোপন,খেলাধূলা,সেলাই কাজ প্রশিক্ষণ,জাতীয়্ও ধর্মীয় দিবস সমূহ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ভিলেজ ডেভেলপমেন্ট বাংলাদেশ (ভিডিবি),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বি-৫৭, পুষ্পায়ন, সেনপাড়া,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সিল-১১২৯/১০,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তাং-২১/০৯/১০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কমিউনিটি ডেভেলপমেন্ট অর্গানাইজেশন, খান মঞ্জিল, পূর্ব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সিল-১১৩০/১০,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তাং-২৩/০৯/১০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সেবা,খেলা-ধূলা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উদ্দীপন,নবারুন-২৩৩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সিল-১১৩৩/১০,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অটো টেম্পো লেগুনা  ইমা,সুযোকি, হিউম্যান হোলার পরিবহন মালিক ও শ্রমিক কল্যাণ সমিতি,৬১, সমবায় ভকন, জিন্দাবাজার,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সিল-১১৩৬/১০,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বৃক্ষরোপন, চিকিৎসা সেবা,খেলাধুলা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প্রেরণা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পল্লবী আবাসিক এলাকা, পাঠানটুলা,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সিল-১১৩৯/১১,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রড সিমেন্ট ঢেউটিন মার্চেন্ট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ছালিম ম্যানশন, মেন্দিবাগ,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সিল-১১৪০/১১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০২/০২/২০১১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সহায়তা, শিক্ষাবৃত্তি প্রদান, খেলাধুলা ও সংস্কৃতি,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সেন্টার ফর ইনফরমেশন এন্ড ম্যাস মিডিয়া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সিল-১১৪১/১১,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দরিদ্র মেধাবী ছাত্রছাত্রীদের আর্থিক সহায়তা প্রদান,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বন্ধন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লেইছ সুপার মার্কেট, ষ্টেশন রোড,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সিল-১১৪৩/১১,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রাইছমিল মালিক 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সিল-১১৪৪/১১,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নয়ন (একটি স্বেচ্ছাসেবী সমাজকল্যাণ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যমুনা সুপার মার্কেট, ভার্তখলা, 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প্রেসক্লাব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আয়শা মঞ্জিল, জল্লারপাড়, পশ্চিম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সিল-১১৫২/১১,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২৩/০৫/২০১১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বিপনী বিতান (৩য় তলা),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সিল-১১৫৪/১১,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২৯/০৫/২০১১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রাস্তাঘাট, সেতু, কালভার্ট ইত্যাদি সংস্কার, মৎসচাষ, সব্জিচাষ, ছাগলপালন , যৌতুক বিরোধী কার্যক্রম, জাতীয় ও আন্তর্জাতিক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 বাংলা মিডিয়া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আজাদী- ৩/৮, মীরবক্স টুলা,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সিল-১১৫৫/১১,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 মেরামত, বৃক্ষরোপন, মৎসচাষ, সব্জিচাষ, ছাগলপালন , যৌতুক বিরোধী কার্যক্রম, জাতীয় ও আন্তর্জাতিক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ডিফারেন্টালি এ্যাবল্ড ফাউন্ডেশন (এসডিএএফ)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সিল-১১৫৮/১১,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পরিবার পরিকল্পনায় উদ্বোদ্ধকরণ, পরিস্কার পরিচ্ছন্নতা,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ডিসএ্যাবল্ড কমিউনিটি এডভান্সমেন্ট (ডি কে এফ)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 আর আই এডভাইজারী সার্ভিস কক্ষ নং-১৩৪, রাজাম্যানশন,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সিল-১১৬১/১১,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প্রতিবন্ধী নাগরিক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জল্লারপাড়, পশ্চিম জিন্দাবাজার,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সিল-১১৬৩/১১,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১৬/০৬/২০১১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ইউনাইটেড ফ্রেন্ডস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ডাক-সিলেট , থানা-কতোয়ালী,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সিল-১১৬৬/১১,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২০/০৬/২০১১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ফ্রেস সোস্যাল ডেভেলপমেন্ট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৪০১, নবাব রোড, পশ্চিম কাজলশাহ,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সিল-১১৬৯/১১,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০৪/০৭/২০১১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আশ্রিতা উন্নয়ন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১০২, রাজারগলি, দরগামহল্লা,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সিল-১১৭০/১১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০৪/০৭/২০১১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ভিডিও ক্যামেরাম্যান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১৮ বিপনী বিতান, জল্লারপাড়, সিলেট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সিল-১১৭১/১১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২০/০৭/২০১১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সোস্যাল ডেভেলপমেন্ট এন্ড কালচারাল অর্গানাইজেশন, ২৬ রাজাম্যানশন, জিন্দাবাজার,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সিল-১১৮১/১১,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তাং-১৮/০৮/২০১১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মটর সাইকেল মেকানিক্স ওয়েলফেয়ার এসোসিয়েশন, আম্বরখানা,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তাং-০৪/০৯/২০১১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গুড উইল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বড়বাজার,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সিল-১১৮৭/১১,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তাং-০২/১০/২০১১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নকশী বাংলা জনকল্যাণ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২১/এ, আল হেলাল, নয়াসড়ক,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সিল-১১৮৮/১১,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তাং-০২/১০/২০১১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মৎস চাষ,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হিজরা কল্যাণ সংস্থা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সুন্দরী কলোনী, সুপারী বাগান, কদমতলী,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সিল-১১৯০/১১,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তাং-১০/১০/২০১১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সৃজন ফাউন্ডেশন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সাং-৫২/২ আম্বরখানা বাজার আ/এ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সিলেট  জেলাঃ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কার্যক্রমে জনসচেতনতা বৃদ্ধি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ডেভেলপমেন্ট ফর হিউম্যান এডভান্সমেন্ট (</w:t>
            </w:r>
            <w:r w:rsidRPr="00D905ED">
              <w:t xml:space="preserve">CDHA), </w:t>
            </w:r>
            <w:r w:rsidRPr="00721577">
              <w:rPr>
                <w:rFonts w:cs="Nikosh"/>
                <w:cs/>
                <w:lang w:bidi="bn-BD"/>
              </w:rPr>
              <w:t>পাঠানটুলা, সিটিকর্পোরেশন,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সিল-১১৯৪/১১,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নিরক্ষরতা দূরীকরণ, জাতীয় দিবস পালন, চিকিৎসা সাহায্য, বৃক্ষ রোপন,রাস্তাঘাট মেরামত, বৃক্ষরোপন, মৎস চাষ, খেলাধুলা, পরিবার পরিকল্পনা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দেবিদ্বার উপজেলা ওয়েলফেয়ার এসোসিয়েশন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সিল-১১৯৫/১১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বৃহত্তর বালুচর শান্তি শৃঙ্খলা রক্ষা ও সমাজকল্যাণ সংস্থা, বালুচর,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১২০০/১১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২১/১২/২০১১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সেন্টার ফরইন্টিগ্রেটেড রুরাল ডেভেলপমেন্ট (সিআইআরজি)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১৮-খুলিয়াটুলা ডাকঃ সিলেট ৩১০০, কোতয়ালি, জেলাঃ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১২০২/১১,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২৮/১২/২০১১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মণিপুরি মুসলিম পাঙ্গাল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প্রহরী-২৮, দাড়িয়াপাড়া,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মোবাইল পাঠাগার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দরগামহল্লা, ডাকঃ সিলেট, থানাঃ কতোয়ালী,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১২০৪/১২,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০৫/০১/১২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মাইক এন্ড সাউন্ড সিস্টেম মালিক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লেইচ সুপার মার্কেট(নীচতলা), সুনামগঞ্জ রোড,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১২০৫/১২,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১০/০১/১২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সহায়তা প্রদান, পরিষ্কার পরিচ্ছন্নতা, বৃক্ষরোপন, চিকিৎসহায়তা,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হজরত শাহজালাল (রাঃ)দরগা বাজার ব্যবসায়ী কল্যাণ সমিতি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দরগাবাজার, সিলেট সিটি কর্পোরেশন, 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১২০৭/১২,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১৫/০১/১২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এসিসটেন্স ফর ফেমিলি এডবান্সমেন্ট কমিটি (</w:t>
            </w:r>
            <w:r w:rsidRPr="00D905ED">
              <w:t xml:space="preserve">AFAC), </w:t>
            </w:r>
            <w:r w:rsidRPr="00721577">
              <w:rPr>
                <w:rFonts w:cs="Nikosh"/>
                <w:cs/>
                <w:lang w:bidi="bn-BD"/>
              </w:rPr>
              <w:t>৬৭/১, মোহনা, ব্লক-বি, করেরপাড়া, পাঠানটুলা,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সিল-১২১২/১২,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পালন,বৃত্তিমূলক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আইডিয়েল ইয়থস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নূরানী-৪৩, মোগলীটুলা, সিলেট সিটিকর্পোরেশন,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সিল-১২১৪/১২,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বড়বাজার সমাজকল্যাণ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 বাজার,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সিল-১২২৪/১৩,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তাং-২৮/০৩/১৩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সবুজ বাংলা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কুইন্স টাওয়ার (২য় তলা), কদমতলী,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সিল-১২২৮/১৩,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২৪/০৬/২০১৩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মিডিয়া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আলী ম্যানশন (৪র্থ তলা), জিন্দাবাজার,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সিল-১২৩১/১৩,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তাং-০৮/০৯/২০১৩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সুনামগঞ্জ ছাত্রকল্যাণ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সিল-১২৪১/১৪,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তাং-১১-০৬-১৪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খেলাধুলা,জাতীয়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গ্রীন ডিসএ্যাবল্ড ফাউন্ডেশন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সিল-১২৪২/১৪,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তাং-১৫-০৬-১৪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তায়কোয়ান ডো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৬১, সুরমা, ব্লক বি, নোয়াগাও, সাদিপুর,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১২৪৩/১৪,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২৫-০৮-২০১৪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ন্যাশনাল হার্ট ফাউন্ডেশন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পূর্ব শাহীঈদগাহ, সিলেট সিটি কর্পোরেশন, সিলেট,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সিল-১২৪৬/১৪,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তাং-২১-১২-২০১৪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দরিদ্র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জনগোষ্ঠকে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বিনামূল্যে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চিকিৎসা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দারিদ্র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বিমোচন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এবিএম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৩৪/৩, ফাজিলচিশ্ত আ/এ, সুবিদবাজার,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১২৪৫/১৪,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১০-১২-২০১৪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ন্যাশনাল হার্ট ফাউন্ডেশন সিলেট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শাহী ঈদগাহ,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১২৪৬/১৪,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২১-১২-২০১৪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ব্রাইট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৬নং সেন্ট্রাল প্লাজা, 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১৮-০১-২০১৫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প্রাতঃ ভ্রমন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রোড নং-২৭, বাসা নং-১১, শাহজালাল উপশহর, ব্লক-বি, উপশহর,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১২৪৯/১৫,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২৭-০১-২০১৫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সাম্পান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জামাল মার্কেট (২য় তলা), তালতলা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১২৫৩/১৫,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৩০-০৩-২০১৫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 জেনারেল ইনফরমেশন সেন্টার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ব্লক-বি, রোড-১৮, বাসা-৯, উপশহর,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১২৫৬/১৫,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২৯-০৪-২০১৫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ডেন্টাল সার্জনস এসোসিয়েশন মানিকপীড় রোড, নয়াসড়ক,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সিল-১২৫৮/১৫,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তাং-২৬/০৫/১৫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অর্গেনাইজেশন ফর সোসিও ইকোনমিক এন্ড কো-অপারেশন (ওসেক), ওয়েস্ট ওয়ার্ল্ড শপিং সেন্টার,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১২৬১/১৫,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২৮/০৫/২০১৫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ডিসএ্যাবিলিটি ডেভেলপমেন্ট সেন্টার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(এসডিডিসি)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উদ্দীপন ৮৬/৬, মিরাবাজার,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১২৬২/১৫,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১৬/০৭/২০১৫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ইনক্লুসিভ এডুকেশন ফাউন্ডেশন সামজকল্যাণ কমপ্লেক্স, বাগবাড়ি,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সিল-১২৬৩/১৫,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২৩/০৭/২০১৫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আর্ট এন্ড অটিজম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 সি, বাড়ি নং-৩, মেইনরোড, মিরাবাজার,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সিল-১২৬৮/১৫,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০২/০৮/২০১৫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ডেভেলপমেন্ট কাউন্সিল (এডিসি)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খন্দকার প্লাজা, ভিআইপি রোড, লামাবাজার,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সিল-১২৭২/১৫,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০৩/০৯/২০১৫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প্রতিবন্ধীদের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মেধাবৃত্তি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মেয়েদের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বিয়েতে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হাতীয়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দিবসসমুহ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খাদিমুল কুরআন পরিষদ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সিল-১২৭৩/১৫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২৩-৯-১৫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সৃষ্টি সমাজকল্যাণ সংস্থা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সিল-১২৭৮/১৫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তাং-০১-১২০১৫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চাঁদপুর জেলা কল্যাণ সমিতি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১২৮৪/১৬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তাং-২৭-১-১৬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 প্রতিরোধ,  বিবাহ বিচ্ছেদ রোধে জনসচেতনতা বৃদ্ধি, 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সোসিও ইকোনোমিক ডেভেলপমেন্ট (এসেড)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সিল-১২৮৬/১৬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মনিপুরী যুব সমিতি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১২৯০/১৬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৬-৯-১৬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হাঁস ও মুরগীর টিকাদান, গরীব ও নিরীহ লোকদের আর্থিক 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জনকল্যাণ সমিতি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সিল-১২৯২/১৬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১৮-১০-১৬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কিডনি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ফাউন্ডেশন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৬৯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হাউজিং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এস্টেট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সিল-১২৯৪/১৭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২৫-০১-১৭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ও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কিডনী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সমাজভিত্তিক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ও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শিশু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সুরক্ষা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সিল-১২৯৫/১৭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০২-০২-১৭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প্রতিবন্ধীদের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মেধাবৃত্তি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মেয়েদের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বিয়েতে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হাতীয়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দিবসসমুহ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আদিগন্ত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মেঘনা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সি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২৭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দাড়িয়াপাড়া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সিল-১২৯৭/১৭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১৩-০৩-১৭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C203B5" w:rsidRDefault="00104890" w:rsidP="005678D8">
            <w:r w:rsidRPr="00C203B5">
              <w:rPr>
                <w:rFonts w:ascii="Nikosh" w:eastAsia="Nikosh" w:hAnsi="Nikosh" w:cs="Nikosh"/>
                <w:cs/>
                <w:lang w:bidi="bn-BD"/>
              </w:rPr>
              <w:t>পরিবেশ ও হাওড় উন্নয়ন সংস্থা</w:t>
            </w:r>
          </w:p>
          <w:p w:rsidR="00104890" w:rsidRPr="00C203B5" w:rsidRDefault="00104890" w:rsidP="005678D8">
            <w:r w:rsidRPr="00C203B5">
              <w:rPr>
                <w:rFonts w:ascii="Nikosh" w:eastAsia="Nikosh" w:hAnsi="Nikosh" w:cs="Nikosh"/>
                <w:cs/>
                <w:lang w:bidi="bn-BD"/>
              </w:rPr>
              <w:t>বাসা নং-৪২, ব্লক-এ, সুরমা আ/এ আখালিয়া,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১৩০৪/১৭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৩১-০৭-১৭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চতুর্থ শ্রেণী ট্যাক্সেস এমপস্নয়ীজ ওয়েলফেয়ার এসোসিয়েশন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শুভেচ্চা-৬২, হাউজিং এস্টেট,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১৩০৫/১৭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৭-০৮-১৭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ছিন্নমূল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মুসলিম ম্যারেজ রেজিস্ট্রার কল্যাণ সমিতি</w:t>
            </w:r>
          </w:p>
          <w:p w:rsidR="00104890" w:rsidRPr="00721577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১৩০৭/১৭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৩১-০৮-১৭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 প্রতিরোধ,  বিবাহ বিচ্ছেদ রোধে জনসচেতনতা বৃদ্ধি, 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নোলক সমাজকল্যাণ সমিতি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সিল-১৩০৯/১৭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০৫-১০-১৭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বৈশাখী ক্রীড়া ও সমাজকল্যাণ সংস্থা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সিল-১৩১০/১৭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০৫-১০-১৭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নর্থ ইস্ট সার্ভিসেস টিম (এনইএসটি)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গ্যালারিয়া শপিং সিটি, জিন্দাবাজার,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সিল-১৩১১/১৭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১৮-১২-১৭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হাঁস ও মুরগীর টিকাদান, গরীব ও নিরীহ লোকদের আর্থিক 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বিজয় পাড়ুয়া স্থল বন্দর ব্যবসায়ী কল্যাণ সমিতি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২৪/১, মাছুদিঘির পাড়,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সিল-১৩১৩/১৮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২৩-০১-১৮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পরিচালনা,গরীব ও নিরীহ জনগনের মধ্যে আর্থিক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পাঠানপাড়া সোনালী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পাঠানপাড়া, ডাক :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সিল-১৩১৪/১৮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তাং-৫/২/১৮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সোস্যাল এনগেজমেন্ট ফর লাইভলিহুড ফাউন্ডেশন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সিল-১৩১৫/১৮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তাং-১১-৩-১৮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মেধাভিত্তিক বৃত্তি প্রদান,টিকাদান, বয়স্ক শিক্ষা,জাতীয়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অর্গানাইজেশন চান্দভরাং হাউস, কল্যাণপুর-১২, টিলাগড়,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সিল-১৩১৬/১৮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তাং-১১-৩-১৮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</w:t>
            </w:r>
            <w:r w:rsidRPr="00721577">
              <w:rPr>
                <w:rFonts w:cs="Nikosh"/>
                <w:cs/>
                <w:lang w:bidi="bn-BD"/>
              </w:rPr>
              <w:t>তাসমিয়া টাওয়ার এপার্টমেন্ট ওনার্স ওয়েলফেয়ার এসোসিয়েশন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তাসমিয়া টাওয়ার, শুভেচ্ছা ৯৩-৯৪, সুবিদবাজার,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সিল-১৩১৮/১৮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১৫-০৪-১৮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স্বর্ণশিল্পি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ইসমাইল টাওয়ার (৪র্থ বলা), বন্দরবাজার,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সিল-১৩১৯/১৮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তাং-১৬-৫-১৮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এনজেএল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১৫/১, কাজলশাহ,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সিল-১৩২১/১৮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২০-০৬-১৮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মেডিকেল এ্যাসিস্টেন্ট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এলিগেন্ট সুপার মল, জল্লারপাড় রোড,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সিল-১৩২২/১৮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২০-০৬-১৮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অটিজম ম্যানেজমেন্ট ইন্সটিটিউট 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অর্ণব-৭৫, মিরের ময়দান,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সিল-১৩২৩/১৮ তারিখ :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আছাদ-আজিজুন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আলমপুর, গোটাটিকর,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সিল-১৩২৪/১৮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সাহায্য শিক্ষা সামগ্রী বিতরন,বৃক্ষরোপন,রাস্তাঘাট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নারী ঐক্য পরিষদ সিলেট শাখা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ঢ-০৯১৯১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তাং-৭-৭-১৫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বেকার ও শিক্ষিত যুবকদের গবাদীপশু হাসমুরগীপালন প্রশিক্ষন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আওয়াঈদ আল খায়ের  সমাজকল্যাণ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ঊাড়ি নং-৯৩, সবুজসেনা, মজুমদারপাড়া,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সিল-১৩২৫/১৯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১০-০২-১৯</w:t>
            </w:r>
          </w:p>
          <w:p w:rsidR="00104890" w:rsidRPr="00721577" w:rsidRDefault="00104890" w:rsidP="005678D8">
            <w:pPr>
              <w:jc w:val="center"/>
            </w:pP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দক্ষিণসুরমা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জোনাকী পল্লী উন্নয়ন সমিতি, গ্রাম- হাজীপুর, পোঃ- সিলাম,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সিল-১২(১৩৩)৭৯ তাং-২৯/০৬/৮৬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জালালপুর প্রভাতী সংস্কৃতিক ও সমাজকল্যান সংঘ, গ্রাম ও পোঃ- জালালপুর,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সিল-৩৬(১২৪)৭৮ তাং- ৩০/০৬/৮৬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তরুকখলা উদয়ন সংঘ, গ্রাম-তরুকখলা পোঃ- রেঙ্গা দাউদপুর,জেলা-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সিল-৪২(১৫৫)৮০ তাং- 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দুরীকরন,বৃক্ষরোপন,খেলাধুলা,পরিবার পরিকপনা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জালালপুর জনকল্যান সমিতি, গ্রাম ও পোঃ- জালালপুর, দ: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৫০(৬৯১)/৬৩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মেধাভিত্তিক বৃত্তি প্রদান,টিকাদান, বয়স্ক শিক্ষা,জাতীয়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ারগাও সমাজকল্যান সমিতি,পোঃ ও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সিল-৫৯(৫৯)৭২ তাং- ০২/০৭/৮৬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গরীব ও নিরীহ জনগনের মধ্যে আর্থিক সাহায্য, জাতীয় দিবস পালন, খেলাধুলা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রাখালগঞ্জ রিডিং ক্লাব, গ্রাম- দৌলতপুর পোঃ-রাখালগঞ্জ,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সিল-৬১(৫৯)৭২, তাং-০২/০৭/৮৬ইং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বৃত্তি প্রদান, টিকাদান, বয়স্ক শিক্ষা,জাতীয় ও ধর্মীয় দিবস পালন,আর্থিক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নবারুন সমাজ কল্যাণ সমিতি চরমোহাম্মদপুর, পোঃ বিরাহিমপুর,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সিল-১১৪/৮৭,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তাং-২১/০৪/৮৭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 সাহায্য শিক্ষা সামগ্রী বিতরন,বৃক্ষরোপন,রাস্তাঘাট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সুরমা সমাজ কল্যাণ সংঘ, গ্রাম-সিলাম(পশ্চিমপাড়া), পোঃ সিলাম, 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সিল-১৩৬/৮৮ 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তাং-০৮/০২/৮৮ইং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অগ্রগামী যুব সংঘ, গ্রাম-তুরুকখলা, পোঃ রেঙ্গা দাউদপুর,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১৪২/৮৮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তাং-৩০/০৫/৮৮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আলী হাসান আনসার্স রিডিং ক্লাব, জালালপুর বাজার, পোঃ জালালপুর,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সিল-১৪৬(১২৬৮)/৬৪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তাং-০৪/০৭/৮৮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আদর্শ যুব সংঘ, চৌধুরী বাজার, গ্রাম-তুরুকখলা, পোঃ রেংগা দাউদপুর,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সিল-১৫২/৮৮,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তাং-১৮/১০/৮৮ইং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অনুষ্ঠান,খেলাধুলা 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শিববাড়ী সনাতনী যুব সংঘ, গ্রাম- গোটাটিকর (শিববাড়ী), পোঃ সিলেট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১৮৫/৮৯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২৩-০৫-৮৯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হাঁস ও মুরগীর টিকাদান, গরীব ও নিরীহ লোকদের আর্থিক 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ঈদগাহ বাজার সমাজ কল্যান তরুন সংঘ, গ্রাম- ঈদগাহ বাজার, পো: লালাবাজার, দক্ষিণ সুরমা,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সিল-১৯৮/৮৯,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১৭-১০-৮৯ইং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 গরীব জনগনের মধ্যে আর্থিক সাহায্য,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পল্লী উন্নয়ন সমিতি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গ্রাম-চরমোহাম্মদপুর, পোঃ বিরাইমপুর,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সিল-২০০/৮৯ ইং,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 ২৩/১০/৮৯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শিক্ষা,এলাকার উন্নয়ন,বৃক্ষরোপন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হরগৌরী বহুমুখী সমাজ কল্যাণ পরিষদ, গ্রাম-হরগৌরী, পোঃ মোগলা বাজার,সিলেট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সিল-২০৪/৯০ ইং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তাং-০৩/০১/৯০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হাসমুরগী খামার, মৎস চাষ প্রকল্প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প্রভাতী সমাজ কল্যাণ সমিতি, বৈরাগীবাজার, পোঃ জালালপুর,জিলা-সিলেট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২১৯/৯০ ইং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দুঃস্থদের সাহায্য,বৃক্ষরোপন, স্বাক্ষরতা দূরীকরন, রাস্তা ঘাট নির্মান, বৃত্তি প্রদান,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বলদী  যুব সমাজ কল্যান সমিতি, গ্রাম- বলদী,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২২৫/৯১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০৮-০১-৯১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বৃওিমূলক প্রশিক্ষন, ধর্মীয় শিক্ষা, নৈশ বিদ্যালয়,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গ্রাম-বাংলা সমাজ কল্যাণ সমিতি,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গ্রাম-হরগৌরী, রাঘবপুর, পোঃ মোগলা 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সিল-২২৭/৯১ ইং,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তাং-২২/০১/৯১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মৎস চাষ ওহাস মুরগী খামার, জাতীয় ও ধর্মীয় দিবস পালন,খেলাধুলা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ধরাধরপুর, সমাজা কল্যাণ সমিতি, গ্রাম-ধরাধরপুর,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সিল-২৫৩/৯২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০২/০৩/৯২ ই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ফ্রি-ফ্রাইডে ক্লিনিক,পরিবার পরিকল্পনা,পাঠাগার,খেলাধুলা,জাতীয়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বৃহত্তর সিলেট জেলা অবসর প্রাপ্ত সৈনিক কল্যাণ সমিতি, গ্রাম ৎ বীরখলা, পোঃ সিলেট, উপজেলা :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দ: সুরমা,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 ২৫৯/৯২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 ২৮/৪/৯২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কৃষি খামার, বৃত্তি প্রদান,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বহুমুখী যুব উন্নয়ন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 ও পোঃ সিলাম,জিলা-সিলেট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সিল-২৬৮/৯২ 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তাং-০৭/০১/৯২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বৃত্তি প্রদান, টিকাদান, বয়স্ক শিক্ষা,জাতীয় ও ধর্মীয় দিবস পালন,আর্থিক সাহায্য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ইনাত আলীপুর দুর্বার যুব সংঘ, গ্রাম-ইনাতআলীপুর,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সিল-২৮৮/৯২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২১/১২/৯২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মেরামত,হাসমুরগীখামার,টিকাদান,খেলাধুলা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জনতা ক্লাব (গন উন্নয়নও পাঠাগার) সংস্থা,কুচাই কদমতলী,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সিল৩১৯/৯৩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 ৬/১১/৯৩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আশুগঞ্জ কল্যাণ সংঘ, গ্রাম-আশুগঞ্জ,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সিল-৩৩৩/৯৪ইং,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তাং-০৮/০৩/৯৪ইং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স্থানীয় বাজার পরিচালনা,রাস্তা ঘাট মেরামত, খেলাধুলা পরি 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কামাল বাজার যুব ফোরাম, গ্রাম ও পোঃ কামাল বাজার, 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সিল-৩৪২/৯৪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১৪/০৬/৯৪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পরিবারপরিকল্পনা,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হিলফুল সাবাব সমাজ কল্যাণ সংস্থা, গ্রাম- নওয়াগাও, পোঃ রেহাজীগঞ্জ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সিল-৩৫৪/৯৪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তাং-১০/১১/৯৪ইং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মেরামত,চিত্তবিনোদনের ব্যবস্থা,পরিবার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পশ্চিমভাগ শতদল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পশ্চিমভাগ, পোঃ কদমতলী,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সিল-৪০৩/৯৫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তাং-১১/১২/৯৫ইং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গরীব ও নিরীহ জনগণের মাঝে আর্থিক সাহায্য, ধর্মীয় উৎসব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 বনফুল সমাজকল্যান সংস্থা,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চান্দাই, বরইকান্দি,দক্ষিন সুরমা,সিলেট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সিল-৪০৪/৯৫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তাং৩০/১২/৯৫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আরজদ আলী স্মৃতি কল্যাণ পাঠাগার, গ্রাম-পানিগাও, পোঃ রাখালগঞ্জ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সিল-৪১২/৯৬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তাং-০৭/০২/৯৬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পরিচালনা,গরীব ও নিরীহ জনগনের মধ্যে আর্থিক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মোহাম্মদহুর চৈতালী যুব সংঘ, গ্রাম ও পোঃ মোহাম্মদপুর,জিলা-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৪১৩/৯৬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তাং-০৫/০৩/৯৬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এলাকায় বিদ্যুতায়ন,রাস্তা ঘাট তৈরী,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চলন্তিকা ক্রীড়াচক্র, জৈনপুর,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সিল-৪১৫/৯৬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২০-০৪-৯৬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 দিশারী জন কল্যাণ সমিতি, গ্রাম-চান্দাই,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সিল-৪২৩/৯৬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তাং-১৭/০৭/৯৬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মেরামত,বয়স্ক শিক্ষা,বৃক্ষরোপন,আর্থিক সাহায্য,খেলাধুলা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উদীয়মান তরুন সংঘ, কামালগঞ্জ, পোঃ সিলেট,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সিল-৪৪৭/৯৭,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২৯/০১/৯৭ইং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বৃক্ষরোপন,খেলাধুলা,পরিবারপরিকল্পনা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সানরাইজ সমাজ কল্যাণ সংস্থা, গ্রাম-ভাঙ্গী, পোঃ খালেরমুখ 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৪৪৯/৯৭,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তাং-২০/০১/৯৭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মেয়েদের বিবাহে সাহায্য,দরিদ্রদের মধ্যে খাবার স্যালাইন বিতরন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হযরত শেখ বদর উদ্দিন আউলিয়া (শেখ সাহেব) রঃ সমাজ কল্যাণ সমিতি, গ্রাম-হাজরাই, ডাকঘর-মোল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ারগাও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সিল-৪৯১/৯৭,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ওরস উদযাপন,মিলাদ মাহফিল,বৃক্ষরোপন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সরকারচক ইসলামী সমাজ কল্যাণ সমিতি, গ্রাম-সরকারচর, পোঃ সিলাম,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সিল-৫০৫/৯৭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১১/১২/৯৭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 রাস্তাঘাট মেরামত, বৃক্ষরোপন কর্ম সূচী,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হাজারী গ্রুপ ওয়েল ফেয়ার সোসাইটি, পোঃ রেঙ্গালু বাজার,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সিল-৫১৬/৯৮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তাং-২২/২/৯৮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সমাজসেবা সংক্রান্ত কাজকর্ম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সরকারচক সমাজ কল্যাণ সংস্থা, গ্রাম-সরকারচক, পোঃ সিলাম-৩১০৫,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সিল-৫২২/৯৮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তাং-১৯/০৩/৯৮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 ঘাট মেরামত, টিকাদান কর্মসূচী, বয়স্ক শিক্ষা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পিরোজপুর উন্নয়ন পরিষদ, পিরোজপুর,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সিল-৫৩৭/৯৮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তাং-২০/০৭/৯৮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 উন্নয়ন,বৃক্ষরোপন,পরিবার পরি কল্পনা,এসএসসি ও এইচএসসি ছাত্র/ছাত্রীদের সম্বর্ধনা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বানেশ্বরপুর নবায়ন সংঘ, গ্রাম-বানেশ্বরপুর, পোঃ সিলেট,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সিল-৫৩৮/৯৮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২১/১০/৯৮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এস এস সি ও এইচ এস সি শিক্ষা র্থীদের বিনামূল্যে কোচিং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এলাহী যুব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পশ্চিম দশা, পোঃ কামাল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সিল-৫৬৩/৯৮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তাং-২৬/১১/৯৮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দুরীকরন,রাস্তা ঘাট মেরা মত,খালখনন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জনমঙ্গল মিতালী ছাত্র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গ্রাম-বৃহত্তর পুরানগাও, পোঃ কামালবাজার,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সিল-৫৮০/৯৯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তাং-২২/০২/৯৯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মেরামত,বৃক্ষরোপন,মৎসচাষ,গন শিক্ষা কার্যক্রম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রংধনু সমাজ কল্যাণ সংস্থা, গ্রাম- জৈনপুর,পোঃ সিলেট,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সিল-৬০২/৯৯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তাং-০৫/০৭/৯৯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মেরামত,বিদ্যুতায়ন,বিবাহে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শিশু কিশোর একতা সংঘ, গ্রাম-পশ্চিম দাউদপুর, পোঃ রেঙ্গ দাউদপুর,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সিল-৬০৭/৯৯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তাং-১১/০৮/৯৯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বৃক্ষরোপন,শিশুঅধিকার রক্ষা,নারী নির্যাতন রোধ,প্রাথমিক ছাত্রদের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মির্জানগর, হিলফুল ফুযুল সমাজ কল্যাণ সংস্থা, গ্রাম- মির্জানগর, পোঃ রেঙ্গা আশুগঞ্জ,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সিল-৬৪৩/২০০০,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খেলাধুলা, পাঠাগার,কৃষি উন্নয়ন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ধ্রুবতারা সমাজ কল্যাণ সংস্থা, গ্রাম-পশ্চিম দাউদপুর, পোঃ রেঙ্গা দাউদপুর,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৬৬১/২০০০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বৃক্ষরোপন,পরিবার পরিকল্পনা, জনসচেতনতা,ক্রিড়া প্রতিযোগিতা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 কল্যাণ কেন্দ্র,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গ্রাম-তরুকখলা, পোঃ রেঙ্গা সাউদপুর,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সিল-৬৬৮/২০০০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তাং-১৮/০৬/২০০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পূর্ব মোকাম দোয়ার সমাজ কল্যাণ সমিতি, পূর্ব আকাশ, দোয়ার বাজার, জালালপুর,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সিল-৬৯২/২০০০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০৩/১২/২০০০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স্থাপন,বৃক্ষরোপন,রাস্তাঘাট মেরামত,খেলাধুলা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খানুয়া দূর্জয় তরুণ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গ্রাম-খানুয়া, পোঃ মোল্লারগাও,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সিল-৬৯৩/২০০০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০৩/১২/২০০০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জালালাবাদ টেইলার্স সমাজ কল্যাণ প্রশিক্ষণ সংস্থা, গ্রাম-জালালপুর বাজার, ইউনিয়ন ১৫ নং জালালপুর, ডাক-জালালপুর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সিল-৭০২/২০০১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সংস্কার,বৃক্ষরোপন,সেলাই প্রশিক্ষন,টাইপ প্রশিক্ষন,খেলাধুলা,পরিবার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জনকরকান্দি সমাজ কল্যাণ সমিতি, গ্রাম-জনকরকান্দি, পোঃ খালেরমুখ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সিল-৭১২/২০০১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তাং-১৬/০৫/২০০১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বন্যাদুর্গতদের সাহায্য,রাস্তাঘাট মেরামত,পরিবার পরিকল্পনা,শিক্ষা সাহায্য,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ঝাপা ইসলামী সমাজ কল্যাণ সংস্থা, গ্রাম-ঝাপা, পোঃ রাখালগঞ্জ,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সিল-৭১৬/২০০১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০৬/০৬/২০০১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মেরামত,গরীব রোগীদের চিকিৎসা,খেলাধুলা,জাতীয়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ারচক নবজাগরণ সমাজ কল্যাণ সংস্থা, গ্রাম- 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ারচক, পোঃ বিরাহীমপুর,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সিল-৭২১/২০০১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১৮/০৬/২০০১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শিক্ষা,স্বাস্থ্যসেবা,জাতীয়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অনুপম সমাজ কল্যাণ সমিতি, গ্রাম-আসামপুর, ইউনিয়ন-কুচাই,সিলেট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সিল-৭৪৩/২০০১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তাং-০১/১১/২০০১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রাউতকান্দি, পোঃ রেঙ্গা আশুগঞ্জ, উপজেলা- দ: সুরমা,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সিল-৭৫৮/২০০২,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তাং-১৮/০৩/২০০২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শিক্ষা সাহায্য, খেলাধুলা,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ফাতাহ সমাজ কল্যাণ সংস্থা, গ্রাম-খগরিয়া, পোঃ বিরহীমপুর,জিলা-সিলেট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সিল-৭৭৬/২০০২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তাং-১০/০৮/২০০২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পাঠাগার পরিচালনা,বৃত্তিপ্রদান,জাতীয় ও ধর্মীয়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স্বর্ণলতা সমাজ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গ্রাম-নিজ জালালপুর, পোঃ জালালপুর,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সিল-৭৯১/২০০২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তাং-২৪/১০/২০০২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প্রজন্ম স্পোটর্স এন্ড কালচা-রাল ওয়েলফেয়ার এসোসিয়েশন, গ্রাম- ধরাধরপুর, দঃ সুরমা, পোঃ সিলেট,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সিল-৮২৬/২০০৩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২৬/০৪/২০০৩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খেলাধুলা ও সাংস্কৃতিক অনুষ্ঠান,শিক্ষা সংক্রান্ত কার্যক্রম,জাতীয়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ফ্রেন্ডস ক্লাব মোল্ল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 xml:space="preserve">ারগাও,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ডাক-মোল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াগাঁও,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সিল-৮৩০/২০০৩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০৫/০৬/২০০৩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আর্থিক সাহায্য, জাতীয় দিবস পালন,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৫১০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গ্রামীণ সমিতি,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গ্রাম-দাউদপুর,ডাক-রেঙ্গা দাউদপুর,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৮৩১/২০০৩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২০/০৫/২০০৩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কায়স্থরাইল, সমাজখল্যাণ সমিতি, গ্রাম- কায়স্থরাইল, পো; সিলেট, থানা - দক্ষিণ সুরমা, 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সিল-৮৩৩/২০০৩ </w:t>
            </w:r>
          </w:p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০৯/০৬/২০০৩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>নৈশ বিদ্যালয় পরিচালনা, 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>রোপন, ক্রীড়া ও সাংস্কৃতিক অনুষ্ঠান আয়োজন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নতুন কলি তরুন সংঘ, গ্রাম-গোয়ালাগাও, ডাক-মুল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ারগাঁও,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সিল-৮৫৬/২০০৩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তাং-০৭/১০/২০০৩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বেকার ও শিক্ষিত যুবকদের গবাদীপশু হাসমুরগীপালন প্রশিক্ষন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লাউয়াই সেবা সংস্থা, লাইয়াই, বরইকান্দি,সিলেট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সিল-৮৮৪/২০০৪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তাং-১৯/০২/২০০৪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বৃক্ষরোপন,পরিবার পরিকল্পনা, জনসচেতনতা,ক্রিড়া প্রতিযোগিতা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খান সোসিয়েল ওয়েল ফেয়ার ফাউন্ডেশন, গ্রাম- বহরকাটা (খান বাড়ী), পোঃ জাফরাবাদ,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সিল-৯০৭/২০০৪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তাং-৩১/০৩/২০০৪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রোগীদের সাহায্য,ধর্মীয় উৎসব পালন,বৃত্তি প্রদান,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শাহজালাল দুঃস্থ  ও জন কল্যাণ পরিষদ, গ্রাম-বহরকাটা, পোঃ জাফরাবাদ,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সিল-৯১০/২০০৪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০১/০৪/২০০৪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অসহায় ব্যক্তিদের পুনর্বাসন 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উম্মর কবুল যুব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উম্মর কবুল (লাউয়াই),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সিল-৯৬৩/২০০৪ তাং-২১/১১/২০০৪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যৌতুক বিরোধী আন্দোলন,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রাস্তাঘাট মেরামত, বনায়ন,জাতীয় ও ধর্মীয়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দক্ষিণ সুরমা অফিসার্স ক্লাব,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দক্ষিণ সুরমা উপজেলা কমপে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ক্স,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সিল-৯৯৮/০৮,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৩১/০১/২০০৭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প্রতিষ্ঠানের সদস্য/সদস্যাদের মধ্যে পারস্পরিক সম্প্রিতি,পেশাগত জ্ঞান সর্বসাধারনের মধ্যে পৌছে দেওয়া,জাতীয়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আলহাজ্ব শেখ তারা মিয়া এডুকেশন ট্রাষ্ট, সিলাম,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সিল-১০২৩/০৭,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তাং-১৮/০৭/০৭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প্রদান,পরিস্কার পরিচ্ছন্নতা,বৃক্ষরোপন,ফ্রি চিকিৎসা সেবা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টিলাপাড়া পরিবার উন্নয়ন সমিতি, গ্রাম-সিলাম (টিলাপাড়া), পোঃ সিলাম,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সিল-১০৩২/২০০৭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তাং-২৮/০৮/২০০৭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সেলাই প্রশি ক্ষন, পরিবার পরিকল্পনা, মা ওশিশুর স্বাস্থ্য সেবা, নারীর আইনীসহায়তাজাতীয়ও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ইউনিটি ক্রীড়া ও সমাজকল্যাণ সংস্থা গ্রাম- আহমদপুর, পো: সিলেট, থানা - </w:t>
            </w:r>
            <w:r>
              <w:rPr>
                <w:rFonts w:cs="Nikosh"/>
                <w:cs/>
                <w:lang w:bidi="bn-BD"/>
              </w:rPr>
              <w:t>দক্ষিণ</w:t>
            </w:r>
            <w:r w:rsidRPr="00721577">
              <w:rPr>
                <w:rFonts w:cs="Nikosh"/>
                <w:cs/>
                <w:lang w:bidi="bn-BD"/>
              </w:rPr>
              <w:t xml:space="preserve"> সুরমা,জেলা-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 সিল ১০৮৯/২০০৯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তাং-৪/২/২০০৯,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ক্রীড়া, সমাজকল্যাণ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আধারে আলো আহমদপুর সমাজকল্যাণ সংস্থা,গ্রাম- আহমদপুর, পো: সিলেট, থানা - </w:t>
            </w:r>
            <w:r>
              <w:rPr>
                <w:rFonts w:cs="Nikosh"/>
                <w:cs/>
                <w:lang w:bidi="bn-BD"/>
              </w:rPr>
              <w:t>দক্ষিণ</w:t>
            </w:r>
            <w:r w:rsidRPr="00721577">
              <w:rPr>
                <w:rFonts w:cs="Nikosh"/>
                <w:cs/>
                <w:lang w:bidi="bn-BD"/>
              </w:rPr>
              <w:t xml:space="preserve"> সুরমা,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সিল-১০৯৩/২০০৯,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২৪/০৩/০৯,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ক্রীড়া, বিনোদন,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সমাজকল্যাণ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রিয়াছত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গ্রাম-বরইকান্দি,পো-সিলেট-৩১০০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সিল-১১৩২/১০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তাং-২৩/১২/১০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বাল্যবিবাহ,যৌতুক প্রতিরোধ, ফ্রি সেলাই ওকম্পিউটারপ্রশিক্ষণ, গরীব ও মেধাবী ছাত্র-ছাত্রীদের আর্থিক সাহায্য, পরিষ্কার পরিচ্ছন্নতা, বৃক্ষরোপন, চিকিৎসা সেবা, স্বাক্ষরতা, দিসব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সমাজ কল্যাণ সমিতি,গ্রাম- মোল্লার চক, পো-বিরাহিমপুর,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সিল-১১৩৫/১০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প্রদান,রাস্তা মেরামত বৃক্ষরোপন, ক্রীড়া প্রতিযোগিতা জাতীয়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বৈশাখী যুবকল্যাণ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বরইকান্দি, ডাক-সিলেট উপজেলা-দঃ সুরমা,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সিল-১১৪৫/১১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তাং-০৭/০৩/২০১১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অনুষ্ঠান, পরিষ্কার পরিচ্ছন্নতা, শিক্ষাবৃত্তি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সুরমা কাঠ ব্যবসায়ী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বঙ্গবীর রোড, সিলেট সিটি এলাকা দক্ষিণ সুরমা,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সিল-১১৪৯/১১,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১৩/০৪/২০১১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 নিরক্ষরতা দূরীকরণ, পরিবার পরিকল্পনায় জনসাধারণকে উদ্বুদ্ধকরণ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 এস ডেভেলপমেন্ট সোসাইটি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(বি এস ডি এস)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পশ্চিমবাগ আ/এ, শ্রীরামপুর, দক্ষিণ সুরমা, সিলেট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সিল-১১৬৪/১১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সুরমা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দক্ষিণ সুরমা,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সিল-১১৮০/১১,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মোহাম্মদ রফিক ওয়েলফেয়ার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হাজিপুর,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ডাকঃ বিরাহিমপুর,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উপজেলাঃ দক্ষিণ সুরমা, সিলেট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১১৯৯/১১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০৪/১২/২০১১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বেওয়ারিশ লাশ দাফন, দরিদ্র ছাত্র ছাত্রীদের মধ্যে মেধাবৃত্তি প্রদান, এতিম ও প্রতিবন্ধীদের আর্থিক সাহায্য প্রদান,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গোয়ালগাঁও, ডাক- সিলেট, দক্ষিণ সুরমা,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সিল-১২১০/১২,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বিরোধী গণসচেতনতা বৃদ্ধি, গরিব ও মেধাবী ছাত্র-ছাত্রীদের মধ্যে বৃত্তি প্রদান, খেলাধুলা,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কর্মসহায়ক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কলাবাগান, ডাক- বিরাহিমপুর উপজেলা- দক্ষিণ সুরমা,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সিল-১২৬৭/১৫,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০২/০৮/১৫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কম্পিউটার প্রশিক্ষণ, গরীব ও মেধাবী ছাত্র-ছাত্রীদের আর্থিক সাহায্য, পরিষ্কার পরিচ্ছন্নতা, বৃক্ষরোপন, চিকিৎসা সেবা, স্বাক্ষরতা, জাতীয় দিসব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দক্ষিণসুরমা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মালামাল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পরিবেশক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বাইপাস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রোড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পিরোজপুর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দক্ষিণসুরমা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সিল-১২৯৮/১৭,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১৮-০৪-১৭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শিক্ষাবৃত্তি প্রদান, খেলাধুলা ও সাংস্কৃতিক অনুষ্ঠান, বৃক্ষরোপন, ত্রাণ বিতরণ, নিরক্ষরতা দূরীকরণ, পরিবার পরিকল্পনায় জনসাধারণকে উদ্বুদ্ধকরণ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সদর সিলেট</w:t>
            </w: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রাজার গাও উন্নয়ন বোর্ড, রাজার গাঁও,হাটখোলা,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সিল-৬(২৯৪)/৯৬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তাং-২৯-৬-৮৬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শাহ পরাণ যুব কল্যাণ সংঘ, খাদিম পাড়া,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সিল-৩৮(২৭৬)/৮৫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৩০-০৬-৮৬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শ্রমিকদের চিকিৎসা, ছেলেমেয়েদের শিক্ষা, ও ধর্মীয় শিক্ষা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সোনালী সমাজ কল্যাণ সমিতি, চাতলী বন্দ, সোনাতলা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সিল-৪৬/৮৬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২৯-৬-৮৬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সেলাইপ্রশিক্ষনরোগীদেরসেবা ছাত্র ছাত্রীদের সাহায্যপরিবার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জালালাবাদ অন্ধ কল্যাণ সমিতি,       ইসলামপুর,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 (১৭৬০)/৬৫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০৫-০৮-৮৬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 ,সেলাই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নাম সংকীর্তন যুব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দেবপুর, ইসলামপুর,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সিল-১৯৮/৮৯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তাং১৭-১০-৮৯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ধর্মীয় উৎসব পালন,বৃত্তি প্রদান,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চাতল বহুমুখী সমাজ কল্যাণ সমিতি, চাতল, 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সিল-২৮০/৯২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তাং২২-৯-৯২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কুটিরশিল্প, পরিবার পরিকল্পনা, বৃত্তি প্রদান, বৃক্ষরোপন,জাতীয়ও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গৌরীপুর যুব উন্নয়ন সংস্থা, গৌরিপুর, টুকেববাজার,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সিল-৩১৬ /৯৩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৩/১০/৯৩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ও দুস্থ দের আর্থিক সাহায্য দান, বৃক্ষরোপন,রাস্তা ঘাট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সতর যুব সমাজ কল্যাণ সংঘ, সতর,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সিল-৩২৯/৯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তাং-১৯-১২-৯৩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মক্তারপরিচালনা,পরিবার পরি কল্পনা, বৃক্ষ রোপন, খেলা 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সবুজ সাথী যুব সংঘ, জাংগাইল,টুকের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সিল-৩৯৪/৯৫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তাং২২/১০/৯৫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ছালিয়া সবুজ বাংলা যুব সংঘ, ছালিয়া, সালুটিকর,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সিল-৩৯৯/৯৫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তাং৩১-১০-৯৫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পরিবারপরিকল্পনা,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ইছলাহ সামাজিক সংস্থা, বালুচর উঃ, সিলেট,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সিল-৪৩০/৯৬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৭/৯/৯৬,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বৃক্ষরোপন,রাস্তাঘাট মেরামত, টিকাদান কর্মসূচী, বয়স্ক শিক্ষা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কালা রুকা যুব উন্নয়ন সংস্থা, ইসলাম গজ্ঞ, সদর, সিলেট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সিল-৪৪৮/৯৭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তাং-১৬-১-৯৭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 মত, মসজিদ মাদ্রাসা ও বিদ্যালয়ের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পাগইল আল আদিল সমাজকল্যাণসংস্থা, পাগইল,শিবের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সিল-৪৬৮ 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তাং-২৩-৬-৯৭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দরিদ্র ও দুঃস্থ জনগনকে আর্থিক সাহায্য,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শেখ রাসেল স্মৃতি সংসদ,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ফতেহপুর বাজার,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সিল-৫০৯/৯৮ 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৪/১/৯৮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 ,কাল ভার্ট নির্মান, ছাত্র ছাত্রীদের আর্থিকসাহায্য, মাদ্রাসা মসজিদ উন্নয়নে সাহায্য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দীঘলবাক নোয়া গাও যুব কল্যাণ সংস্থা, দীঘলবাক,নোয়া গাঁও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ইসলাম গজ্ঞ,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সিল-৫১১/৯৮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তাং-৪-২-৯৮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সামাজিকউন্নয়ন,বৃক্ষরোপন,পরিবার পরিকল্পনা,জাতীয়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জালালী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খিদির পুর 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সিল-৫৩৩/৯৮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তাং২১-৫-৯৮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 ,সেলাই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প্রতিজ্ঞা সমাজ কল্যান সংঘ, ঘোপাল,টুকের বাজার, সিলেট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৫৩৬ 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৬/৭/৯৮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 কর্মসূচী,রাস্তাঘাট মেরামত, খেলাধুলা,ধর্মীয়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বড়গাও যুব কল্যান সমিতি, 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৫৪৩/ 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বাশের পুল তৈরী, রাস্তাঘাট মেরামত,বৈদ্যতিক বাতি লাগানো,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আগমন সমাজকল্যান সংস্থা, পীরপুর, 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৫৪৪/ 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 উন্নয়ন,বৃক্ষরোপন,পরিবার পরিকল্পনা,জাতীয়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শেখ সোসাইটি তরুন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বাদে আলী  ( বাইয়ার পাড়)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৫৮৪/৯৯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২৪/৩/৯৯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নর্থ সুরমা শাহজালাল ফ্রেন্ডস সোসাইটি, সোনাতলা মাদ্রাসামার্কেট,সোনাতলা,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সিল-৫৯৫/৯৯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ইউনাইটেড ইয়ং ক্লাব,  দলইপাড়া,খাদিম নগর,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তাং১৩-৯-৯৯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 ঘাট মেরামত, বৃত্তি প্রদান,জাতীয়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ফকিরেরগাঁও যুব কল্যাণ সংস্থা, ফকিরের গাঁও,শিবের বাজার,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সিল-৬২১/৯৯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তাং২৫-১০-৯৯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 চালনা,বৃত্তিপ্রদান,সাংস্কৃতিক অনুষ্ঠান,খেলাধুলাপরিচালনা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সোনালী সমাজ কল্যান সংঘ, জাংগাইল, টুকের বাজার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তাং১৮/১১/৯৯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বন্যার্তদের সাহায্য, স্যানিটেশন ব্যবস্থা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শেখপাড়া পাঞ্জেরী যুব কল্যাণ সংস্থা, শেখপাড়া,সদর,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সিল-৬২৮/৯৯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লাইটিং, বৃক্ষরোপন, খেলাধুলা 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বাবুর গাঁও আদর্শ  যুব সংঘ, বাবুর গাঁও,শিবের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সিল-৬৩৩/৯৯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৩০-১২-৯৯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 রাস্তা ঘাট নির্মান,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একতা শ্রমিক সমাজকল্যান সংস্থা, তিনটিলা, লাখাউরা, সিলেট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৬৪৪/০০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তাং১৪/০৩/০০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বৃক্ষরোপন,যৌতুকের বিরুদ্ধে আন্দোলন,রাস্তাঘাট মেরামত,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উদয়ন সমাজ কল্যান সংস্থা, লাখাউড়া,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সিল-৬৫০/ 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 xml:space="preserve">তাং-২০-০৪-০১ 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সেন্টার ফর হিউমেন ডেভলপমেন্ট, নোয়াগাঁও, খাদিম নগর,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তাং৪-৫-২০০০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বৃক্ষরোপন,পরিবারপরিকল্পনা,বার্ষিক ক্রিড়া প্রতিযোগীতা,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খালিগাও যুব কল্যান সংঘ, খালিগাও, টুকের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সিল৬৭৪/০০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তাং১০/০৭/০০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মত,বৃক্ষরোপন, গরীব লোকদের সাহায্য,বিবাহে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বালুচর ইসলামী সাহিত্য পরিষদ, বালুচর আবাসিক এলাকা,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সিল-৬৭৬/০০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১০/৭/০০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একটি পাঠাগার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মইয়ার চর পপুলার যুব সংঘ, মইয়ারচর, 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৬৭৮/০০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তাং৩১/৭/০০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রাস্তাঘাটের উন্নয়ন,গরীব দুঃস্থদের সাহায্য,বৃক্ষরোপন,খেলাধুলা,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সিরাজপুর শাহজালাল সমাজ কল্যাণ সংঘ,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সিল-৬৯৪/ 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১৩-১২-২০০০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রজনী গন্ধা সমাজ কল্যান সংঘ, করিম গঞ্জ,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৭০৬ 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তাং-১৫-০৪-০১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এলাকার বিদ্যু তায়ন, রাস্তাঘাট মেরামত, বৃক্ষ 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হাটখোলা কৃষক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বড় কাপন, 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সিল-৭০৭/০১,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তাং-১৬/০৪/০১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কৃষি উন্নয়ন রাস্তাঘাট মেরামত, বৃক্ষরোপন, 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ফোকাশ সামাজিক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বালুচর,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তাং৩/৫/০১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বৃক্ষরোপন,মা ও শিশুর স্বাস্থ্যসেবা টিকা 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পূরবী ওয়েলফেয়ার সংস্থা, পূরবী আবাসিক এলাকা,ইসলামপুর,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সিল-৭১৭/০১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তাং৬-৬-০১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 উন্নয়ন,রাস্তা ঘাট মেরামত, বার্ষিক ক্রিড়া প্রতিযোগিতা,জাতীয়ও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তালুকদার পাড়া যুবকল্যান সংস্থা, তালুকদার পাড়া,টুকেরবাজার,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৭২০/০১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তাং১৪/৬/০১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বৃক্ষরোপন,রাস্তাঘাট মেরামত,স্বাস্থ্যসেবা,জাতীয়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পাত্র সম্প্রদায় কল্যাণ পরিষদ, রাম কৃষ্ণ সেবাশ্রম, দলইপাড়া,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সিল-৭৪০/০১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তাং৩০-১০-০১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গনসচেতনতা সৃষ্টি,দিবস পালন,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জনপদ উন্নয়ন, টিয়ার বাড়ী, আখালিয়া, টুকের বাজার,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সিল-৭৬২ 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তাং২৭/৪/০২,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 শিশু শিক্ষা, স্যানিটেশন প্রকল্পবাস্তবায়ন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হাটখোলা পল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 xml:space="preserve">ী উন্নয়ন সংস্থা,  হাটখোলা,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সিল-৭৬৩/০২,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২০-৫-০২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নন্দিরগাঁও আদর্শ যুব উন্নয়ন সংগঠন, নন্দির গাঁও,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সিল-৭৭২/০২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তাং৭-৭-০২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ইসলামপুর যুব কল্যাণ সংঘ, ইসলাম পুর, 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সিল-৭৯০/০২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তাং-২৪-১০-০২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 মত, মসজিদ মাদ্রাসা ও বিদ্যালয়ের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হাউসা প্রতিভা সমাজকল্যান সংস্থা, হাউসা, বলাউরা বাজার,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সিল-৮০০/ 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তাং১০/১১/০২</w:t>
            </w:r>
          </w:p>
        </w:tc>
        <w:tc>
          <w:tcPr>
            <w:tcW w:w="3311" w:type="dxa"/>
          </w:tcPr>
          <w:p w:rsidR="00104890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মাদক দ্রব্যের বিরুদ্ধে আন্দোলন, এতিমের সাহায্য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সিরাজপুর ইসলামী সমাজ কল্যাণ যুব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 পুর ,শিবের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সিল-৮০৩/০২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৪-১২-০২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দুরীকরন,রাস্তাঘাট মেরামত,জাতীয় 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লতিফিয়া ইসলামী যুব কল্যাণ সংস্থা, হেংলাকান্দি নোয়াগাঁও রামপুরবাজার,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সিল-৮১৬/ 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তাং-১৮-২-০৩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প্রতিজ্ঞা ইসলামী যুব সমাজ কল্যাণ সংস্থা, আলী নগর, রামপুর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সিল-৮১৭/০৩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তাং-১৯-২-০৩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দীঘির পাড় সমাজ কল্যাণ যুব সংঘ, দীঘির পাড়,শিবের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সিল-৮২৭/০৩,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৩০-৪-০৩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খাদিম নগর শ্রমিক কল্যাণ সংস্থা, লালবাগ, সাহেব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সিল-৮৩৪/০৩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তাং১৫-৬-০৩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ছাত্রছাত্রীদের আর্থিক সাহায্য,নিরক্ষরতা দুরী করন,নৈশবিদ্যালয় স্থাপন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আল ইখওয়ান সমাজকল্যান সংস্থা, লামাকাজী (পূর্বপাড়) পোঃ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সিল-৮৫৫/২০০৩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২৯/০৯/০৩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গরীব ও মেধাবী ছাত্র ছাত্রীদের বৃত্তিপ্রদান,বৃক্ষরোপন,খেলাধুরা,জাতীয় দিবস পাল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কামারটিলা উদয়ন তরুন সংঘ, কামারটিলা, পোঃ-লাখাউড়া,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সিল-৮৬৪/০৩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তাং৮-১১-০৩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গোধূলী সমাজকল্যাণ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সাহেব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তাং৭-৩-০৪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বৃক্ষরোপন,মা ও শিশুর স্বাস্থ্যসেবা টিকা 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সাদি সমাজ কল্যান সংস্থা,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Vrinda" w:hAnsi="Vrinda" w:cs="Vrinda"/>
              </w:rPr>
            </w:pPr>
            <w:r w:rsidRPr="00721577">
              <w:rPr>
                <w:rFonts w:cs="Nikosh"/>
                <w:cs/>
                <w:lang w:bidi="bn-BD"/>
              </w:rPr>
              <w:t>ফুলবাগ, টুলটিকর, সদর,সিলেট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সিল-৮৯৮/ 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১০/৩/০৪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সংস্কার,বৃক্ষরোপন,মাদক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অগ্রগামী সমাজকল্যান সংস্থা, নাকচাপড়া, পোঃ সালুটিকর, 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সিল-৯২৭/০৪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তাং০৩/০৬/০৪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রঙ্গিটিলা সোনারবাংলা সমাজকল্যান সংস্থা, রঙ্গিটিলা,পোঃ সালুটিকর,সদর,সিলেট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সিল-৯৪০/০৪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০৮/০৮/০৪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পরিবেশ উন্নয়ন,বৃক্ষরোপন,রাস্তাঘাট মেরামত,জাতীয়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পীরেরগাও সমাজকল্যান যুব সংঘ,গ্রাম-পীরের গাও,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পোঃ-সালুটিকর,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সিল-৯৪১/০৪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০৯/০৮/০৪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এতিম ছেলেমেয়েদের লালনপালন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আমিন জামেয়া ইসলামী এতিমখানা, গ্রাম-ইসলামপুর,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সিল-৯৪৪/০৪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তাং-১৪-০৮-০৪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আল আমীন সমাজ কল্যান সংঘ, বহর কলোনী,সদর,সিলেট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সিল-৯৫৪/০৪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তাং-১২/১০/০৪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অসহায়দের সাহায্য, যৌতুকের বিরুদ্ধে আন্দোলন,জাতীয় 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মনিং ষ্টার সমাজকল্যান সংঘ, টুকেরগাও,পোঃ টুকেরবাজার 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সিল-৯৬৭/০৪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বৃক্ষরোপন,যৌতুকের বিরুদ্ধে আন্দোলন,রাস্তাঘাট মেরামত,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টুকেরগাও অগ্রগামী ইয়ং ক্লাব, টুকেরগাও পোঃ-টুকেরবাজার,সদর সিলট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সিল-৯৬৮/০৪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শিক্ষাবৃত্তি,বৃক্ষরোপন,প্রশাসন মূলক উন্নয়নে সেমিনার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অফিসার্স ক্লাব , 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সিল-৯৭৬/০৪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স্যাটেলাইট ক্লিনিক স্থাপন,চিকিৎসা সাহায্য,ডায়গোনিষ্টিক সেন্টার স্থাপন,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আখতারুজ্জামান ওয়েল ফেয়ার এসোসিয়েশন, মিয়া বাড়ী,মোগলগাও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সিল-১০১৮/০৭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তা- ২০-০৬-০৭ 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বন্যার্তদের সাহায্য, নিরক্ষরতা দুরীকরন,কৃষি উন্নয়ন,আর্থিক সাহায্য,খেলাধুলা,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খালপাড় ইসলাহ সমাজকল্যান যুব সংঘ গ্রাম- খালপাড়, পোঃ জালালাবাদ,সদর,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সিল-১০৫৬/০৮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তাং-৪/০১/০৮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চাষাবাদ,ধারনা প্রচার,ফসল উৎপাদন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চাষীভাই আই পি এম ক্লাব,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গ্রাম-লাখাউড়া, পোঃ লাখাউড়া,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সিল-১০৭১/০৮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তাং-০৯/০৯/০৮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চাষাবাদের ধারনা প্রচার, কৃষকদের উদ্ধুদ্ধকরন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বলাউড়া আই পি এম কৃষক ক্লাব, গ্রাম- বলাউড়া,পোঃ বলাউড়া,সদর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সিল-১০৭৮/০৮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১৮/১০/০৮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চাষাবাদ,ধারনা প্রচার,ফসল উৎপাদন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পাগইল আইপিএম ক্লাব,গ্রাম- পাগইল,সদর,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সিল-১০৮১/০৮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১৮/১২/০৮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হাঁসমুরগী পালন ক্রিড়া ও সাংস্কৃতিক অনুষ্ঠান, বৃত্তিমূলক প্রশিক্ষণ, যৌতুক বিরোধী আন্দোলন, জাতীয় ও ধর্মীয় দিবস উদযাপন, স্বাক্ষরতা 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আখালিয়া সরকারী প্রাথমিক বিদ্যা: শিক্ষক ও অভিভাবক কল্যাণ সমিতি, আখালিয়া সরকারী প্রাথমিক বিদ্যালয়, পো: আখালিয়া, সদর,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সিল-১০৮২/২০০৮,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তাং-১৮/১২/২০০৮ইং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প্রাথমিক বিদ্যালযের গুনগত মান উন্নয়ন, শিশু জরীপ, লেখাপড়ার মান উন্নয়ন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মোগলগাঁও সরকারী প্রাথমিক বিদ্যালয়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>ক অভিভাবক কল্যাণ সমিতি, গ্রাম- মোগলগাও,পো: -সোনাতলা, উপজেলা-সদর,জেলা-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রেজি: নং-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সিল-১০৯০/০৯,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তাং-২৪/৩/০৯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৬  থেকে ১০ বছরের শিশু ভর্তি নিশ্চিত করণ;  বিদ্যালয় ক্যাচমেন্ট  এলাকায় শিশু জরীপ নিশ্চিত করণ; ভর্তিকৃত শিশুদের  বছর বিদ্যালয়ে ধরে রাখা ; জাতীয় ও ধর্মীয় দিবস সমূহ পালন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সৈয়দ জাহান সরকারী প্রাথমিক বিদ্যালয় শিক্ষক  অভিভাবক কল্যাণ সমিতি, গ্রাম-সৈয়দপুর, পোঃ- ইসলামপুর, উপজেলা- সিলেট সদর, জেলা-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বিভিন্ন জাতীয় দিবস পালন, রাস্তাঘাট মেরামত, বৃক্ষরোপন, খেলাধুলা ও সাংস্কৃতিক অনুষ্ঠানের ব্যবস্থা,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মহাইল টাইগার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মহাইল, ডাক-দরবস্ত উপজেলাঃ সদর,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সিল-১১৪৮/১১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বন্যার্তদের সাহায্য, নিরক্ষরতা দুরীকরন,কৃষি উন্নয়ন,আর্থিক সাহায্য,খেলাধুলা,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খালপাড় ইসলাহ সমাজকল্যান যুব সংঘ, গ্রাম- খালপাড়, পোঃ জালালাবাদ,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সিল-১০৫৬/০৮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তাং-৪/০১/০৮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আইপিএম পদ্ধতিতে ফসল উৎপাদন, কৃষকদের আইপিএম প্রশিক্ষণ, মৎস্য ও সবজি চাষ, সবজির চারা উৎপাদন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চাষী ভাই আই, পি,এম ক্লব, গ্রাম: লাখাউড়া, পো: লাখাউড়া, উপজেলা : সদর, জেলা: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সিল-১০৭১/২০০৮,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প্রাকৃতিক দুর্যোগে ক্ষতিগ্রস্থদের 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জনতা ব্যবসায়ী কল্যাণ সমিতি পিউলী সুপার মার্কেট, বটেশ্বর, সিলেট সদর, সিলেট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সিল-১১৮২/১১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২৫/০৮/২০১১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প্রাথমিক বিদ্যালয়ের  গুনগত মান উন্নয়ন, শিশু জরিপ নিশ্চিতকরণ, লেখাপড়ার মান উন্নয়ন, ক্রীড়া ও সাংস্কৃতিক অনুষ্ঠান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মোগলগাঁও সরকারী প্রাথমিক বিদ্যালয় শিক্ষক অভিভাবক কল্যাণ সমিতি, গ্রাম- মোগলগাও,পো: -সোনাতলা, উপজেলা-সদর, জেলা- সিলেট রেজি:নং-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সিল-১০৯০/০৯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তাং-২৪/৩/২০০৯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প্রস্ফুটিত সমাজকল্যাণ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কসকনিকা, ডাকঃ বলাউড়া বাংলা বাজার, সিলেট সদর,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সিল-১১৯৬/১১,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বৃদ্ধি, জাতীয় দিবসসমুহ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বালুচর শান্তি শৃঙ্খলা রক্ষা ও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বালুচর, ডাক-সিলেট, উপজেলা-সদর সিলেট, জেলা-সিলেট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সিল-১২০০/১১,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তাং-২১/১২/০১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দিবসসমুহ পালন, বাল্য বিবাহ, যৌতুক প্রতিরোধে জন 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রহমানীয় প্রতিবন্ধী কল্যাণ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গোয়াবাড়ি, ডাক-সিলেট, উপজেলা-সদর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সিল-১২২১/১২,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বৃদ্ধি, জাতীয় দিবসসমুহ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সাহিত্য পাঠাগার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ইসলাগঞ্জ, ডাক- ইসলামগঞ্জ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রেজিঃ নং-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১২৩৪/১৩,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১৭/১২/২০১৩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বিভিন্ন জাতীয় দিবস পালন, রাস্তাঘাট মেরামত, বৃক্ষরোপন, খেলাধুলা ও সাংস্কৃতিক অনুষ্ঠানের ব্যবস্থা,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ইয়াং ষ্টার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ফতেগড়, ডাক- সাহেব বাজার উপজেলা- সিলেট সদর,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রেজিঃ নং-</w:t>
            </w:r>
          </w:p>
        </w:tc>
        <w:tc>
          <w:tcPr>
            <w:tcW w:w="2711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রেজিঃ নং-১২৩৭/১৪ </w:t>
            </w:r>
          </w:p>
          <w:p w:rsidR="00104890" w:rsidRPr="00D905ED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তাং-৩১-৩-১৪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বারগড়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: বারগড়, ডাক : শিবেরবাজার উপজেলা : সিলেট সদর, 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সিল-১২৮৫/১৬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০৬-০৩-২০১৬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প্রাকৃতিক দুর্যোগে ক্ষতিগ্রস্থদের 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বিজয়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সমাজকল্যাণ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কান্দিগাঁও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টুকেরবাজার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সিল-১২৮৯/১৬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০৪-০৮-২০১৬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ছাত্রকল্যাণ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পরিষদ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খাদিমনগর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খাদিমনগর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সিল-১২৯৯/১৭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০৮-০৫-২০১৭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জনগোষ্ঠীর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মধ্যে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সংস্কৃতি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যুব</w:t>
            </w:r>
            <w:r w:rsidRPr="00721577">
              <w:rPr>
                <w:rFonts w:ascii="Nikosh" w:hAnsi="Nikosh" w:cs="Nikosh"/>
                <w:lang w:bidi="bn-BD"/>
              </w:rPr>
              <w:t xml:space="preserve">  </w:t>
            </w:r>
            <w:r w:rsidRPr="00721577">
              <w:rPr>
                <w:rFonts w:cs="Nikosh"/>
                <w:cs/>
                <w:lang w:bidi="bn-BD"/>
              </w:rPr>
              <w:t>সমাজকে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মাদকমুক্ত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রাখা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দারিদ্রতা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নিরসন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করা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বেকারত্ব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দূরীকরণে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উপজেলা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ডায়াবেটিক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সমিতি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আরটিএম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কমপ্লেক্স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টিবিগেইট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সিল-১৩২০/১৮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২০-০৫-২০১৮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ডায়াবেটিক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চিকিৎসা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প্রদান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অগ্রগামী সমাজ কল্যাণ যুব সংঘ,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নাজির বাজার, পোঃ নাজির 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সিল-২২(২৫১)৮৫,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নিরক্ষরতা দূরীকরণ, প্রসুতি মাও শিশুকে টিকাদান, পরিবার পরিকল্পনা, বৃক্ষরোপন ও সংরক্ষণ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দীপালী সংঘ, গ্রাম- নতুন হাবড়া বাজার, পোঃ দৌলতপুর, উপজেলা- বিশ্বনাথ,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সিল-৫৪(২৬৬)/৮৫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দেওকলস অগ্রণী সমাজ কল্যাণ যুব সংঘ, গ্রাম- কজাকাবাদ, পোঃ দেওকলস,বিশ্বনাথ,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খেলাধুলা পরিচালনা,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প্রগতি যুব সংঘ, গ্রাম- টেংরা, পোঃ লালাবাজার,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সিল-৬৪/৮৬,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দরিদ্রদের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আল-হেলাল সমাজ কল্যাণ সংস্থা, হবিপুর, পোঃ ইসলামপুর,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সিল-১০৯/৮৭,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রাস্তাঘাট মেরামত,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রুরাল ডেভোলাপমেন্ট সেন্টার, গ্রাম- আহম্মদগঞ্জবাজার, পো:দেউকলস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১২৭/৮৭ 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১৮-১২-৮৭ইং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সংপুর সমাজ কল্যাণ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সংপুর, পো: দেওকলস,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১৭১/৮৯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হীরামন সমাজ কল্যান স্পোটিং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জানাইয়া, পো: ও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২৩১/৯১ 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০৬-০৩-৯১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সেলাই শিক্ষা, কুটির শিল্প, মিলাদ মাহফিল,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অগ্রগামী যুব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রীমপুর-রহিমপুর, পোঃ ইসলামাবাদ,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২৪৯/৯২ ইং,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০৩-০২-৯২ইং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গরীব ও অসহায় লোকদের সাহায্য, ধর্মীয় অনুষ্ঠান, খেলাধুলা, রাস্তাঘাট মেরামত, কৃষকদের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উদয়ন তরুন সংঘ (উতস)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 ও পো: রাজাগঞ্ছবাজার, থানা-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২৯৫/৯৩ ইং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টিকাদান,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জনকল্যাণ সমিতি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বাজার,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সিল-৩০৫/৯৩,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তাং-২৫/০৪/৯৩ইং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গরীবদের আর্থিক সাহায্য, নৈশ বিদ্যালয়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সূর্যোদয় যুব সমাজ কল্যাণ সংঘ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দিঘলী, পো: গোবিন্দগঞ্জ, উপজেলা- বিশ্বনাথ, জিল-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সিল-৩৩৮/৯৪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তাং-৩০/০৪/৯৪ইং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প্রাথমিক বৃত্তি প্রদান, বৃক্ষরোপন,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বাজার (পুরান) বনিক কল্যাণ সমিতি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বিশ্বনাথ, পো:+ 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সিল-৩৫০/৯৪,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তাং-২৮/০৯/৯৪ইং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বাজারের মধ্যে পাকা ড্রেইন নির্মাণ, রাস্ত পাকা করণ, বৃক্ষরোপন,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ছাত্র কল্যাণ পরিষদ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বিশ্বনাথ, পো: বিশ্বনাথ, 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সিল-৩৮১/৯৫,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বৃত্তি প্রদান, বৃত্তি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মানব কল্যাণ সংস্থা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বিশ্বনাথ, পো ও থানা- বিশ্বনাথ, জিল-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সিল-৩৮২/৯৫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পংগু ও অসহায়দের সাহায্য, এতিম ও বিধবাদের সাহায্য,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বাগিচা বাজার প্রগতি পাঠাগার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বাগিচা বাজার, পো: দশঘর, থানা-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সিল-৩৮৮/৯৫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তাং-৯/১০/৯৫ইং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গণশিক্ষা, প্রাথমিক বৃত্তি প্রদান, সাধারণ জ্ঞান প্রতিযোগিতা,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সোনার বাংলা ক্রীড়া ও সমাজ কল্যাণ সংস্থা, গ্রাম- ইলিমপুর, পোঃ বিশ্বনাথ,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থানা- বিশ্বনাথ, জেলা-সিলেট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সিল-৪৩৬/৯৬,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গণ-শিক্ষা প্রকল্প, পরিবার পরিকল্পনা, স্বেচ্ছাশ্রমের মাধ্যমে রাস্তাঘাট মেরামত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শাহাজিরগাও সমাজ কল্যাণ সংস্থা, শাহাজিরগাও, পোঃ+থানা-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সিল-৪৬৯/৯৭,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২৩/০৬/৯৭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গণ শিক্ষা প্রকল্প, পবিবার পরিকল্পনা,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বৈরাগী বাজার বনিক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বৈরাগীবাজার, পোঃ বৈরাগীবাজার মাদ্রাসা, 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সিল-৪৭৫/৯৭,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৭/৮/৯৭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নদীর ঘাটে ঘাটলা তৈরী, টিউবওয়েল মেরামত, বাজারের ঘর মেরামত, গলি পাকাকরণ, সম্প্রসারণ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আদর্শ গ্রাম উন্নয়ন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লালটেক, পোঃ কামালবাজার,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সিল-৪৮০/৯৭,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৭/৯/৯৭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রাস্তাঘাট, গরীব লোকদের শীতবস্ত্র বিতরণ, বয়স্ক শিক্ষা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 বারাক্বাত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আমতৈল, পোঃ আমতৈল,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সিল-৪৮২/৯৭,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ধর্মীয় শিক্ষা, বৃক্ষরোপন, গণ শিক্ষা, গরীব ছাত্র-ছাত্রীদের বিনা মুল্যে পাঠপুস্তক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পুষ্পকলি যুব সংঘ , গ্রাম- পূর্বচানাশর কাপন, পোঃ বিশ্বনাথ, থানা-বিশ্বনাথ,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সিল-৪৮৫/৯৭,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২/১০/৯৭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গরীব ছাত্র-ছাত্রীদের বিনামূল্যে বই বিতরণ,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 উন্নয়ন সংস্থা,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নতুন বাজার, পোঃ+থানা-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সিল-৫০০/৯৭,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মৎস চাষে গণ শিক্ষা,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দশঘর জন কল্যাণ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 ও পোঃ দশঘর, থানা- বিশ্বনাথ,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সিল-৫৫৩/৯৮,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গনশিক্ষা, রাস্তাঘাট মেরামত, বৃক্ষরোপন, নৈশ বিদ্যালয়, পাঠাগার,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পঞ্চ শাপলা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লামাকাজি, পোঃ জালালাবাদ,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 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সিল-৫৬১/৯৮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২/১১/৯৮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গন শিক্ষা কর্মসূচী, পরিবার পরিকল্পনা কর্মসূচী, বৃক্ষরোপন,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বিশ্বনাথ ওয়েল ফেয়ার এসোসিয়েশন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পোঃ বিশ্বনাথ, থানা-বিশ্বনাথ,সিলেট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সিল-৬২৯/৯৯,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তাং-২২/১২/৯৯ইং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বৃত্তি প্রদান, বয়স্ক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ইসলামী পাঠাগার ও সমাজ কল্যাণ পরিষদ, গ্রাম+পোঃ দেওকলস,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সিল-৬৭৭/২০০০,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তাং-১৪/০৭/২০০০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পবিত্র কুরআন শিক্ষা, বয়স্ক শিক্ষা কার্যক্রম, বৃক্ষরোপন কর্মসূচী, স্বেচ্ছা শ্রমের মাধ্যমে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ভাই ভাই যুব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পূর্ব বরুনী, পোঃ খরদশঘর, থানা-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সিল-৭৬১/২০০২,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২৩/০৪/২০০২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স্বাক্ষরতা কর্মসূচী, বৃক্ষরোপন, বিভিন্ন দিবস পালন, গরীব লোকদের মধ্যে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বান্ধব (আর্থ সামাজিক সেবামূলক সংঘ)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বাওনপুর, ডাক- ইসলামপুর,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সিল-৭৭৩/২০০২,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চক্ষু শিবির, বিনামূল্যে ঔষধ বিতরণ,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আল-হেরা ইসলামী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আকিলপুর, পোঃ লামাকাজি, উপজেলা-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সিল-৭৯২/২০০২,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ইসলামী জলসা আয়োজন, মৎস চাষ,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মৌচাক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হাজারীগাও, পোঃ পরগনা, উপজেলা-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সিল-৮৬৫/২০০৩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মৎস্য চাষ,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কাশিমপুর সাথী যুব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কাশিম পুর,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সিল-৮৮০/২০০৪,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সাক্ষরতা কর্মসূচী, বৃক্ষরোপন, গরীব ও অসহায়দের সাহায্য,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নতুন বাজার ব্যবসায়ী কল্যাণ সংস্থা</w:t>
            </w:r>
          </w:p>
          <w:p w:rsidR="00104890" w:rsidRPr="00244B8D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ও ডাক- বিশ্বনাথ, উপজেলা-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সিল-৯২৯/২০০৪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তাং-১৫/০৬/২০০৪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বাজারের ড্রেন নির্মাণ, মসজিদ নির্মাণ, স্বারক্ষরতা কর্মসূচী, বৃক্ষরোপন, জাতীয় ও ধর্মীয় দিবস পালন ইত্যাদি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একতা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সোনাপুর, ডাক-কামাল 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সিল-৯৬০/২০০৪,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স্বাক্ষরতা, বৃক্ষরোপন, গরীব ও অসহায়দের 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তৃতীয় শ্রেণী সরকারী কর্মচারী কল্যাণ সমিতি, বিশ্বনাথ উপজেলা পরিষদ,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সিল-১০১২/২০০৭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বিনোদন মূলক কার্যক্রম, খেলাধুলা, পত্রিকা পাঠের ব্যবস্থা,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বাগিচা বাজার বনিক কল্যাণ সমিতি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বাগিচা বাজার, দেওকলস, উপজেলা-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১০৪১/২০০৭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২৩/৫/২০০৭ইং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সমাজ বিরোধী কার্যকলাপে অংশ গ্রহণ, বাজারের পরিস্কার পরিচ্ছন্নতা রাখা, বৃত্তি প্রদান, বৃক্ষরোপন, পরিচয় পত্র প্রদান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অফিসার্স ক্লাব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১০৪৪/০৮,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শিক্ষা স্বাস্থ্য ও পরিবেশ উন্নয়ন, খেলাধুলা, বিদায়ী অনুষ্ঠান,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উপজেলা আইপিএম ক্লাব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সাং- বিশ্বনাথ, উপজেলা- বিশ্বনাথ,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সিল-১০৫৭/০৮,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তাং- ১৫/৬/০৮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আই.পি এম পদ্ধতির চাষাবাদের জন্য জনগণকে উদ্বুদ্ধ করা, কৃষকদের আই.পি.এম প্রশিক্ষণ, ইঁদুর নিধন, বৃক্ষরোপন, মাছ চাষ, জাতীয় ও ধমীয়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বড়খুরমা আই, পি, এম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বড়খুরমা, পোঃ পনী উল্লাহ বাজার,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সিল-১০৬২/২০০৮,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তাং-০৭/৮/২০০৮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আই.পি এম পদ্ধতির চাষাবাদের জন্য জনগণকে উদ্বুদ্ধ করা, কৃষকদের আই.পি.এম প্রশিক্ষণ, ইঁদুর নিধন, বৃক্ষরোপন, মাছ চাষ, জাতীয় ও ধমীয়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দক্ষিণ মীরের চর আইপিএম ক্লাব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দক্ষিণ মীরেরচর, পোঃ বিশ্বনাথ,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সিল-১০৬৯/২০০৮,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আইপিএম পদ্ধতিতে ফসল উৎপাদন, কৃষকদের আইপিএম প্রশিক্ষণ, মৎস্য ও সবজি চাষ, সবজির চারা উৎপাদন ও বিপনন, যৌতুক বিরোধী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আসাস সোস্যাল ওয়েলফেয়ার ইয়্যুথ সোসাইটি লামাকাজী বাজার, পোঃ জালালাবাদ,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সিল-১০৭৪/২০০৮,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২২/৯/২০০৮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মাদকসেবন বিরোধী আন্দোলন, যৌতুক বিরোধী আন্দোলন, খেলাধুলা, সাংস্কৃতিক অনুষ্ঠান, মা ও শিশু স্বাস্থ্য পরিচর্যা, প্রাকৃতিক দুর্যোগে ক্ষতিগ্রস্থদের সাহায্য, জাতীয় ও ধর্মীয় দিবস পালন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প্রবাসী দাদু ভাই ছইল মিয়া ফাউন্ডেশন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পালেরচক, ডাকঘরঃ আশুগঞ্জ, উপজেলা- বিশ্বনাথ,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সিল-১০৮৩/২০০৮,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স্বাক্ষরতা কর্মসূচী সফল করাণ, নৈশ বিদ্যালয় স্থাপন, মৎস খামার, হাঁস-মুরগী ও গবাদি পশু পালন, বিনামূল্যে চক্ষু শিবির এর ব্যবস্থা করা, বর্নার্তদের মধ্যে বিনামূল্যে আর্থিক সাহায্য প্রদান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রেনেঁসা সমাজ কল্যাণ সংস্থা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জানাইয়া নোয়াগাও, ডাকঘর- বিশ্বনাথ,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সিল-১০৮৪/২০০৮,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তাং-১৮/১২/২০০৮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2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বৃক্ষরোপন কর্মসূচী, মৎস্যচাষ, হাঁসমুরগী পালন ক্রিড়া ও সাংস্কৃতিক অনুষ্ঠান, বৃত্তিমূলক প্রশিক্ষণ, যৌতুক বিরোধী আন্দোলন, জাতীয় ও ধর্মীয় দিবস উদযাপন, স্বাক্ষরতা  কর্মসূচী</w:t>
            </w:r>
            <w:r w:rsidRPr="00721577">
              <w:rPr>
                <w:rFonts w:cs="Nikosh"/>
                <w:spacing w:val="-1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একতা সমাজকল্যাণ যুব সংস্থা, গ্রাম-করপাড়া, পো: সিংগেরকাচ, উপজেলা- বিশা্বনাথ, জেলা-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সিল-১০৯২/২০০৯,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১৯/৩/২০০৯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>
              <w:rPr>
                <w:rFonts w:cs="Nikosh"/>
                <w:cs/>
                <w:lang w:bidi="bn-BD"/>
              </w:rPr>
              <w:t>স্বাক্ষ</w:t>
            </w:r>
            <w:r w:rsidRPr="00721577">
              <w:rPr>
                <w:rFonts w:cs="Nikosh"/>
                <w:cs/>
                <w:lang w:bidi="bn-BD"/>
              </w:rPr>
              <w:t>রতা কর্মসূচী,যৌতুক বিরোধী অন্দোলন,</w:t>
            </w:r>
            <w:r>
              <w:rPr>
                <w:rFonts w:cs="Nikosh"/>
                <w:cs/>
                <w:lang w:bidi="bn-BD"/>
              </w:rPr>
              <w:t xml:space="preserve"> বৃক্ষ</w:t>
            </w:r>
            <w:r w:rsidRPr="00721577">
              <w:rPr>
                <w:rFonts w:cs="Nikosh"/>
                <w:cs/>
                <w:lang w:bidi="bn-BD"/>
              </w:rPr>
              <w:t>রোপন,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ভাটিপাড়া বনায়ন সমাজক্যাণ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গ্রাম-ভাটিপাড়া, পোঃ-সিঙ্গেরকাচ বাজার,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সিল-১১১০/১০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১৬/০৫/২০১০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বৃক্ষরেপান, সব্জিচাষ, মৎসচাষ, যৌতুক বিরোধী কার্যক্রম, ধুমপান বিরোধী কার্যক্রম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সমাজ কল্যাল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গ্রাম-শিমুলতলা,ডাক-রামধা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সিল-১১৩১/১০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তাং-২৩/০৯/১০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পরিচ্ছন্নতা, বৃক্ষরোপন, চিকিৎসা সেবা, স্বাক্ষরতা, দিসব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৬৬১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এইচ আর এ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গ্রাম-নওধার, ডাক-বৈরাগীবাজার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সিল-১১৪২/১১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২১টি প্রাক প্রাথমিক বিদ্যালয় পরিচালনা, শিক্ষাবৃত্তি প্রদান, সেলাই প্রশিক্ষণ, খেলাধুলা ও সাংস্কৃতিক অনুষ্ঠান, বৃক্ষরোপন, দরিদ্র মেধাবী ছাত্রছাত্রীদের আর্থিক সহায়তা প্রদান, গরীব মেয়েদের বিবাহে আর্থিক সহায়তা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খাজাঞ্চী যুব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খাজাঞ্চী ষ্টেশন, ডাক-ইসলামাবাদ,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সিল-১১৪৬/১১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রোগীদের আর্থিক সহায়তা, দরিদ্র মেধাবী ছাত্র-ছাত্রীদের বৃত্তি প্রদান, খেলাধুলা, দুঃস্থ ও অসহায় মহিলাদের সাহায্য, স্যানিটেশন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আলমদিনা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 খুড়মা,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সিল-১১৫৭/১১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দুঃখী মৎস্যজীবি উন্নয়ন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গ্রাম-মাধবপুর, ডাক-লামাকাজি,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সিল-১১৭৪/১১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 মৎসজীবিদের মধ্যে শীতবস্ত্র বিতরণ, 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কালিগঞ্জ বাজার বনিক কল্যাণ সমিতি গ্রামঃ কালিগঞ্জ, বিশ্বনাথ,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সিল-১১৭৫/১১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২৪/০৭/২০১১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দরিদ্র ব্যবসায়ীদের আর্থিক সহাযতা, ছাত্র-ছাত্রীদের মধ্যে মেধাবীবৃত্তি প্রদান, জাতীয় ও আন্তর্জাতিক দিবস সমুহ পালন, খেলাধুলা ও সাংস্কৃতিক প্রতিয়োগিতার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বিশ্বনাথ,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সিল-১১৭৬/১১,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 সহযোগিতা, বেওয়ারিশ ও পরিত্যাক্ত শিশুদের লালন পালনের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আমীন ইসলামী যুবকল্যাণ সংস্থা গ্রামঃ শেখের গাও, ডাকঃ সিঙ্গের কাচ, বিশ্বনাথ,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১১৯৮/১১,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দরিদ্র ছাত্র ছাত্রীদের মধ্যে মেধাবৃত্তি প্রদান, গরীব ও অসহায় রোগীদের আর্থিক সাহায্য, খেলাধুলা, অসহায় মেয়েদের বিবাহে সাহায্য, জাতীয়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শ্রমজীবি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নতুনবাজার, উপজেলা-বিশ্বনাথ,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সিল-১২১৭/১২,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গরীব ও অসহায়দের মধ্যে শীতবস্ত্র বিতরণ, আর্থিক সহায়তা, খেলাধুলা,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 ডেফোডিল এসোসিয়শেন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ইছমাইল ম্যানশন (২য় তলা), বিশ্বনাথ,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১২৫৪/১৫,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০৭-০৪-২০১৫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স্বাক্ষরতা, বৃক্ষরোপন, গরীব ও অসহায়দের 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মুফতির বাজার বণিক কল্যাণ সমিতি গ্রাম- মুফতির বাজার, ডাক- ইসলামাবাদ, উপজেলা- বিশ্বনাথ, সিলেট</w:t>
            </w:r>
          </w:p>
          <w:p w:rsidR="00104890" w:rsidRDefault="00104890" w:rsidP="005678D8"/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১২৮৮/১৬,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২০-১২-১৬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দীপন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: মাছুখালী বাজার, ডাক : দশঘর উপজেলা : বিশ্বনাথ,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১৩০০/১৭ ;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১৮-০৫-১৭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ascii="Nikosh" w:eastAsia="Nikosh" w:hAnsi="Nikosh" w:cs="Nikosh"/>
                <w:w w:val="80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rPr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নোয়াগাও তরুন ক্রীড়া ও সমাজকল্যাণ সংস্থা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১৩০৮/১৭,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২৪-০৯-১৭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স্বাক্ষরতা, বৃক্ষরোপন, গরীব ও অসহায়দের 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দিশারী প্রতিবন্ধী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মাধবপুর, ডাক-কামালবাজার, বিশ্বনাথ,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১৩১৭/১৮,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২২-০৩-২০১৮ খ্রিঃ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 সহযোগিতা, বেওয়ারিশ ও পরিত্যাক্ত শিশুদের লালন পালনের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Nikosh" w:hAnsi="Nikosh" w:cs="Nikosh"/>
                <w:w w:val="80"/>
                <w:sz w:val="24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পরিবার পরিকল্পনা,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দিশারী সাহিত্য ও সাংস্কৃতিক সংসদ, গ্রাম ও পোঃ তাজপুর, উপজেলা- বালাগঞ্জ, সিলেট।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সিল-৩৫(২৩৮)৮৫,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পল্লী বিদ্যুৎতায়ন, ফ্রি-চিকিৎসা,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উত্তরণ সাংস্কৃতিক সংঘ, গ্রাম ও পোঃ তাজপুর, উপজেলা-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সিল-৪১(২১৭)৮৪,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নিরীহ জনগণের মধ্যে আর্থিক সাহায্য, জাতীয় দিবস পালন,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টামাওয়াম সোসিয়েল ক্লাব (টিএসসি), গ্রাম- সাদিপুর, পোঃ আওরংগপুর,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সিল-৪৭/৮৬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সাংস্কৃতিক বিষয়ক প্রশিক্ষণ, অপসংস্কৃতির বিরুদ্ধে আন্দোলণ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সোনালী সমাজ কল্যাণ সংঘ, গ্রাম- পিরবাজার, পোঃ বোয়ালজুড় বাজার, উপজেলা-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সিল-৪৮/৮৬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উমরপুর ইউনিয়ন সমাজ কল্যাণ সমিতি, গ্রাম- উমরপুর, পোঃ উমরপুর বাজার,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সিল-৫১(১৯০)৮৩,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তাং-২৩/০৬/৮৬ইং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প্রভাতী সমাজ কল্যাণ সংঘ, গ্রাম ও পোঃ গোয়ালাবাজার, উপজেলা- বালাগঞ্জ,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সিল-৬২(২২৪)/৮৪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পরিবার পরিকল্পনা, আর্থিক সাহায্য,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রাস্তাঘাট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 সংস্কার, বৃক্ষরোপন,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৬৮১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সমাজ কল্যাণ  যুব সংঘ, গ্রাম ও পোঃ বোয়ালজোড় বাজার, উপজেলা-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সিল-৯২/৮৬,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তাং-১৪/১২/৮৬ইং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টীকাদান কর্মসূচী, বয়স্ক শিক্ষা,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ডেকাপুর ইসলামী যুব সংঘ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 ও পোঃ ডেকাপুর,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সিল-৯৬/৮৭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তাং-২০/০১/৮৭ইং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ব্যারিস্টার মওদুদ আহমদ সমাজ কল্যাণ সংঘ, শেরপুর, নতুনবাজার, পোঃ আউরঙ্গপুর, বালাগঞ্জ, জিলা-সিলেট।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সিল-৯৯/৮৭,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তাং-১৭/০২/৮৭ইং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চক্ষু শিবির পরিচালনা, বিশুদ্ধ পানির ব্যবস্থা, খাবার সেলাই সরবরাহ,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বালাগঞ্জ তারকা সংঘ (বাতাস),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সিল-১০৭(৮৭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তাং-১৯/০৩/৮৭ইং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জাতীয় ও ধর্মীয় দিবস পালন, বৃক্ষরোপন, দরিদ্রদের আর্থিক সাহায্য।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শাহজামাল সমাজকল্যাণ যুব সংঘ,গ্রাম ও পো:- জামালপুর, উপজেলা- বালাগঞ্ছ, জিলা- সিলেট।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সিল-১২৪/৮৭ 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০৫-১২-৮৭ইং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শাহ- সুলতান যুব সংঘ, গ্রাম- সুলতানপুর, পো: ব্রাক্ষণশাষন,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১৪০/৮৮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০৩-০৫-৮৮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পাঠাগার, পরিবার পরিকল্পনা, সাংস্কৃতিক অনুষ্ঠান,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মডেল ক্লাব, গ্রাম+পো:- গোয়ালাবাজার, উপজেলা- বালাগঞ্ছ, 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১৫১/ ৮৮,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০৯- ১০- 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আদর্শ সমাজ কল্যাণ সংস্থা, গ্রাম- ইছামতি, পো: দয়ামীর, উপজেলা-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১৬০/৮৮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১২-১২-৮৮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চিমত্মামনি মিলাদ সমিতি(ছুন্নী), গ্রাম- চিমত্মামিন, পো: কুরুয়া, উপজেলা-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১৬৬/৮৯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০৭-০১-৮৯ইং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পরিবার পরিকল্পনা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ওসমানী স্মৃতি স্পোটিং ক্লাব, পশ্চিমবাজার,(বালাগঞ্জ), পোঃ ও উপজেলা- বালাগঞ্জ, জিলা- সিলেট। </w:t>
            </w:r>
          </w:p>
          <w:p w:rsidR="00104890" w:rsidRPr="008924B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১৭৩/৮৯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১৩-০২-৮৯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খেলাধুলা, এম,এ,জি,ওসমানীর জন্ম দিবস ও মৃত্যু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উর্মি(সাহিত্য ও সমাজ কল্যানমূলক প্রতিষ্ঠান), গ্রাম- খাদদিওর, পো: খন্দকার বাজার, উপজেলা- বালাগঞ্ছ, জিলা-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২০৬/৯০ ইং,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১৫-০১-৯০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খেলাধূলা, নৈশ বিদ্যালয়,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 xml:space="preserve">রাস্তাঘাট 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মেরামত, রিলিফ সামগ্রী ও ঔষধ বিতরন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নবগ্রাম জনকল্যান জালালী সংঘ, গ্রাম- মাদারবাজার, লতিবপুর,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২০৮/৯০ইং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০৮-০৩-৯০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সাকোঁ তৈরী, রাস্তাঘাট সংস্কার, খেলাধূলা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চিমত্মামিন পলস্নী উন্নয়ন সমিতি, গ্রাম- চিমত্মামনি, পো: কুরুয়া বাজার,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২২৯/৯১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২০-০২-৯১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সাকো নির্মাণ, বয়স্ক শিক্ষা, জাতীয়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আদর্শ উন্নয়ন সংস্থা (আউস)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মাদার বাজার, পোঃ লতিবপুর, থানা-বালাগঞ্জ,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২৮৩/৯২ 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২২-১০-৯২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শিক্ষা বৃত্তি, বৃক্ষরোপন।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পশ্চিম রুকনপুর অগ্রগামী সমাজ কল্যাণ সংস্থা, গ্রাম- পশ্চিম রুকনপুর, পো: তাজপুর, থানা- বালাগঞ্জ, 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সিল-৩৭২/৯৫,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তাং-০৭/০৫/৯৫ইং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শিক্ষা সাহায্য, শিক্ষা সামগ্রী বিতরণ, বৃক্ষরোপন,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সাঁকো নির্মাণ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অগ্নিবীনা ছাত্র ও সমাজ কল্যাণ সমিতি, গ্রাম- খাদিমপুর নিউ মার্কেট, পো: কাঠালমাই,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সিল-৩৭৯/৯৫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তাং-১২/০৭/৯৫ইং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 কোচিং, ত্রাণ বিতরণ, চক্ষু শিবির, শিক্ষা বৃত্তি, ক্রীড়া প্রতিযোগিতা, জাতীয়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বালাগঞ্জ অফিসার্স কল্যাণ ক্লাব, বালাগঞ্জ, পোঃ বালাগঞ্জ,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সিল-৪১৭/৯৫,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তাং-২০/০৫/৯৬ইং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ক্রীড়া প্রতিযোগীতা, নিরক্ষরতা দূরীকরণ, জাতীয় ও বিশেষ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তাজ সমাজ কল্যাণ সংস্থা, গ্রাম-তাজপুর, পোঃ আওরঙ্গপুর, থানা- বালাগঞ্জ, জেলা-সিলেট।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সিল-৪৫০/৯৭,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২৬/০১/৯৭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গরীবদের সাহায্যদান, চিকিৎসা সাহায্য, বৃক্ষরোপন, কবরস্থান সংস্কার, মৎস চাষ।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পীরের বাজার যুব সংঘ, গ্রাম- আতাসন, পোঃ দনারাম, থানা-বালাগঞ্জ,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সিল-৪৬৫/৯৭,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১২/৫/৯৭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সাকো নির্মাণ জাতীয় ও ধর্মীয়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এম, এম, সেবা ট্রাস্ট, আনোয়ারা ম্যানশন, গোয়ালাবাজার,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সিল-৪৬৬/৯৭,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০৮/০৬/৯৭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রোগী ও গরীব ও নিরীহ ব্যক্তিদের মধ্যে ঔষধ ও অন্যান্য দব্র্য সামগ্রী বিতরণ।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কাগজপুর সমাজ কল্যাণ যুব সংঘ, গ্রাম- কাগজপুর, পোঃ বেগমপুর, থানা- বালাগঞ্জ, জিলা-সিলেট।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সিল-৪৯৯/৯৭,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তাং-০২-১২-৯৭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 কর্মসুচী,      রাস্তাঘাট মেরামত।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দুলালী বহুমুখী সমাজ কল্যাণ সমিতি, গ্রাম- দুলালী মাধবপুর, পোঃ দুলালী মাধবপুর, থানাঃ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সিল-৫০২/৯৭,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Nikosh" w:hAnsi="Nikosh" w:cs="Nikosh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তাং-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০৩</w:t>
            </w:r>
            <w:r w:rsidRPr="00721577">
              <w:rPr>
                <w:rFonts w:ascii="Nikosh" w:hAnsi="Nikosh" w:cs="Nikosh"/>
                <w:w w:val="80"/>
                <w:sz w:val="24"/>
              </w:rPr>
              <w:t>-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১২</w:t>
            </w:r>
            <w:r w:rsidRPr="00721577">
              <w:rPr>
                <w:rFonts w:ascii="Nikosh" w:hAnsi="Nikosh" w:cs="Nikosh"/>
                <w:w w:val="80"/>
                <w:sz w:val="24"/>
              </w:rPr>
              <w:t>-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 কার্যক্রম, লঞ্চঘাট মেরামত, মৎস চাষ, গরীব ও মেধাবী ছাত্র-ছাত্রীদের বৃত্তি প্রদান,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জাগরণী যুব সংঘ, গ্রাম- নশিওরপুর, পোঃ গহরপুর, থানা- বালাগঞ্জ, জেলা-সিলেট।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সিল-৫০৩/৯৭,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ত্রান সামগ্রী বিতরণ, জাতীয় ও ধর্মীয় দিবস পালন, বৃত্তি প্রদান, রাস্তাঘাট মেরামত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মৈশাসী আল ফাতাহ ইসলামী যুব সংঘ,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মৈশাসী, পোঃ দনাবমি, থানা-বালাগঞ্জ,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সিল-৫২১/৯৮,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১৯/৩/৯৮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বৃত্তি প্রদান, নিম্ন মাধ্যামিক বিদ্যালয় স্থাপন, রাস্তাঘাট নির্মাণ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কুরুয়া হেমন্তী সাংস্কৃতিক সংঘ, (কুহেসাস), গ্রাম ও পোঃ কুরুয়া, থানা-বালাগঞ্জ, জিলা-সিলেট।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সিল-৫২৯(২২৫)/৯৪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২৭/৮/৯৪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নিরক্ষরতা দুরীকরণ, বয়স্ক শিক্ষা, বৃত্তি প্রদান, জন্ম নিয়ন্ত্রন, বৃত্তিমূলক প্রশিক্ষণ কর্মসূচী।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সৈয়দ শাহ তাজউদ্দিন (রঃ) সমাজ কল্যাণ সংস্থা, গ্রাম- তাজপুর, পোঃ আওরাইপুর, থানা-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সিল-৫৫২/৯৮,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নিরক্ষরতা দুরীকরণ কর্মসূচী, দুঃস্থদের সাহায্য, ক্রীড়ানুষ্ঠান, ধর্মীয় অনুষ্ঠান, জাতীয়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আনন্দ যুব সংঘ, মোকামবাজার, পোঃ উছমানপুর, থানা-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সিল-৫৫৪/৯৮,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ধর্মীয় অনুষ্ঠান, সার্বিক স্বাক্ষরতা কর্মসূচী, ই,পি,আই কর্মসূচী, বৃক্ষরোপন,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মোল্লাপাড়া আদর্শ তরুন সংঘ, গ্রামঃ মোল্লাপাড়া, পোঃ মোল্লাপাড়া,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সিল-৫৫৫/৯৮,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১৫/১০/৯৮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ফ্রি-মেডিকেল ক্যাম্প, ক্রীড়া অনুষ্ঠান, ধর্মীয় ও জাতীয়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খালের মুখ বাজার শাহজালাল সমাজ কল্যাণ যুব সংঘ, গ্রাম- খালের মুখ, পোঃ আলতলা, থানা-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সিল-৫৯১/৯৯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৩০/৫/৯৯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মিলাদ মাহফিল, বৃক্ষরোপন, গরীবদের সাহায্যদান, শিশুর স্বাস্থ্যের পরিচর্যা,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উজ্জীবন সমাজ কল্যাণ সংঘ, গ্রাম- প্রথম পাশা, পোঃ বুরুঙ্গাবাজার,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সিল-৭১১/২০০১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তাং-১৫/০৫/২০০১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ধর্মীয় দিবস পালন, ত্রাণ বিতরণ, আর্থিক সাহায্য প্রদান,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সাবাবিল ফৌজ সমাজ কল্যাণ সংস্থা, গ্রাম- করুয়া, পোঃ করুয়া,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সিল-৭৯৮/২০০২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তাং-১৯/১১/২০০২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ক্রীড়া প্রতিযোগীতা,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পশ্চিম ডেকাপুর জাগ্রহ তরুন সংঘ, গ্রাম- ডেকাপুর, ডাক- ডেকাপুর,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সিল-৮০৮/২০০৩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০৪/০১/২০০৩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গরীব ছাত্রদের সাহায্য, রাস্তা মেরামত,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উন্নয়নের পথে মানুষ (উপমা)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গ্রাম- কাশিকাপন, পোঃ ব্রাহ্মণশাসন, উপজেলা- বালাগঞ্জ, জিলা-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সিল-৮০৯/২০০৩,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তাং-০৪/০১/২০০৩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সেলাই প্রশিক্ষণ, বয়স্ক শিক্ষা, বৃক্ষরোপন, দান/সাহায্য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খাঁপুর রক্তজবা যুব কল্যাণ সমিতি, গ্রাম- খাপুর, ডাক-গহরপুর, উপজেলা-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সিল-৮৬১/২০০৩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তাং-২২/১০/২০০৩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মেধাবী ছাত্র-ছাত্রীদের সাহায্য, বৃক্ষরোপন, ক্রীড়া ও সাংস্কৃতিক অনুষ্ঠান।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ইসলামী সমাজ কল্যাণ পরিষদ, গ্রাম- রতন ম্যানশন, ডাক- তাজপুর বাজার, থানা- ওসমানীনগর,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সিল-৮৯৫/২০০৪,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তাং-০১/০৩/২০০৪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 মেডিকেল সেন্টার পরিচালনা,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বাংলাবাজার সেতুবন্ধন সমাজ কল্যাণ সংসদ, গ্রাম- বাংলা বাজার, ডাক- বেত্রীকুল, উপজেলা- বালাগঞ্জ,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সিল-৯৩১/২০০৪,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তাং-২১/০৬/২০০৪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 দের বই বিতরণ, গরীব মেয়েদের বিয়েতে সাহায্য,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বালাগঞ্জ সমাজ কল্যাণ সংস্থা,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বালাগঞ্জ মধ্যবাজার, ডাক ও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সিল-৯৪৯/২০০৪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১৪/০/৯/২০০৪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 দের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চকগাবুরটেকি বহুমুখী সমাজ কল্যাণ সংঘ, গ্রাম- চকগাবুর টেকি, ডাক-গাবুরটেকি, জেলা-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সিল-৯৮৪/২০০৫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তাং-২৪/০২/২০০৫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ছাত্রছাত্রীদের আর্থিক সাহায্য প্রদান,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শপথ সমাজ কল্যাণ সংঘ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গ্রাম-নিজকরনসী, পোঃ গোয়ালাবাজার, থানা- ওসমানীনগর,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সিল-৯৯৩/২০০৫,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তাং-০৫/০৪/২০০৫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ছাত্রছাত্রীদের আর্থিক সাহায্য করা।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আশার আলো সমাজ কল্যাণ সংস্থা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 ও পোঃ গোয়ালাবাজার,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সিল-১০০৯/০৭,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তাং-১৬/৫/০৭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যৌতুক বিরোধী আন্দোলন, জাতীয় ও ধর্মীয় দিবস পালন, গরীব ও অসহায় লোকদের চিকিৎসা সেবা</w:t>
            </w:r>
          </w:p>
          <w:p w:rsidR="00104890" w:rsidRPr="008924B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বোয়ালজুর বহুমুখী সমাজ কল্যাণ সংস্থা,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গ্রাম- কাজিপুর, ডাকঘর-বোয়ালজুর, উপজেলা-বালাগঞ্জ, জেলা-সিলেট।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সিল-১০৫৩/২০০৮,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০৯/০৯/০৮ইং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পাঠাগার, গরীব দুঃস্থ ছিন্নমূল এতিম প্রতিবন্ধী ব্যক্তিসহ সর্বস্তরের মানুষের অধিকার প্রতিষ্ঠা, বিনামূল্যে চিকিৎসাসেবা, ই.পি.আই. কর্মসূচী, প্রাকৃতিক দুযোর্গে সাহায্য,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দু:স্থ মানবকল্যাণ সমিতি, </w:t>
            </w:r>
          </w:p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বাসস্ট্যান্ড, বালাগঞ্জ, সিলেট। </w:t>
            </w:r>
          </w:p>
          <w:p w:rsidR="00104890" w:rsidRPr="00721577" w:rsidRDefault="00104890" w:rsidP="005678D8">
            <w:pPr>
              <w:spacing w:line="276" w:lineRule="auto"/>
            </w:pPr>
          </w:p>
          <w:p w:rsidR="00104890" w:rsidRPr="00721577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১০৮৮/২০০৯,</w:t>
            </w:r>
          </w:p>
          <w:p w:rsidR="00104890" w:rsidRPr="00721577" w:rsidRDefault="00104890" w:rsidP="005678D8">
            <w:pPr>
              <w:spacing w:line="276" w:lineRule="auto"/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 - ৪/২/২০০৯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আন্দোলন,ক্রীড়া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সিলেট জেলা মটর সাইকেল ইঞ্জিনিয়ার এসোসিয়েশন, মা-ম্যানশন, তাজপুর,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রেজি: নং-সিল-১১০২/১০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তাং-১৮/২/১০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মটর সাইকেল মেরামতকারী গ্রাহকগনের সেবা প্রদানের ব্যবস্থা করা, নির্যাতিত      নারীদের সাহায্য ও সহযোগীতা,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 রোগী কল্যাণ সমিতি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উপজেলা স্বাস্থ্য কমপ্লেক্স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সিল-১১৬২/১১,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১৫/০৬/২০১১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কমপ্লেক্সে ভর্তিকৃত দুঃস্থ ও অসহায় রোগীদের বিনা মূল্যে ঐষধপত্র, চিকিৎসা সেবা দান, বেওয়ারিশ লাশ দাপন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রুরাল ডেভেলাপমেন্ট অর্গারাইজেশন তাজপুর 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সিল-১১৭৩/১১,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এসিডদগ্ধ অবহেলিত মানুষকে সাহায্য করা, মেধাবী ছাত্রছাত্রীদের আর্থিক সাহায্য, নিরক্ষরতা দূরীকরণ ইত্যাদি, জাতীয় ও ধর্মীয়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পৈলন পুর সমাজকল্যাণ সমিতি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গ্রামঃ পৈলনপুর, ডাকঃ মনু মুখ, বালাগঞ্জ, সিলেট</w:t>
            </w:r>
          </w:p>
          <w:p w:rsidR="00104890" w:rsidRPr="00721577" w:rsidRDefault="00104890" w:rsidP="005678D8"/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সিল-১১৯২/১১,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১৭/১০/২০১১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গরীব মেধাবী ছাত্র ছাত্রীদের মেধাবৃত্তি প্রদান, যৌতুক বিরোধী কার্যক্রম, বৃক্ষরোপন,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বৈশাখী ক্রীড়া উন্নয়ন ও সমাজকল্যাণ সংস্থা বালাগঞ্জ বাজার, উপজেলা-বালাগঞ্জ,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১২২৩/১৩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তাং-১২/১২/১২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দরিদ্র ছাত্র ছাত্রীদের লেখাপড়ায় সাহায্য প্রদান, দুঃস্থ রোগীদের আর্থিক সহায়তা, অসহায় মেয়েদের বিবাহে সাহায্য, খেলাধূলা, জাতীয় দিবসসমুহ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প্রত্যয় গণপাঠাগার ও সমাজকল্যাণ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কলারাই, ডাক- গাবুরটিকি, উপজেলা- 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১২৩৮/১৪,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২১-০৫-২০১৪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নবযাত্রা যুব সংঘ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দুলিয়ারবন্ধ, ডাক- তাজপুর উপজেলা-বালাগঞ্জ,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১২৪৪/১৪,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১০-১২-২০১৪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হোপ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ঐয়া, ডাক- আওরঙ্গপুর, উপজেলা-বালাগঞ্জ,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১২৪৭/১৪,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২১-১২-২০১৪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হযরত সৈয়দ বশারত আলী (রঃ) ওয়েলফেয়ার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ভাড়েরা, ডাক- তাজপুর, 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১২৫২/১৫,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০৩-০৩-২০১৫</w:t>
            </w:r>
          </w:p>
          <w:p w:rsidR="00104890" w:rsidRPr="00721577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শেখ হাফিজ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তিলাপাড়া, ডাক- মুক্তারপুর উপজেলা- ওসমানী নগর,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সিল-১২৬৬/১৫,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নিরাপদ সমাজ উন্নয়ন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গ্রাম ও ডাক- বালাগঞ্জ,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উপজেলা- বালাগঞ্জ,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সিল-১২৬৯/১৫,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১৮/০৮/২০১৫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আটগাঁও মোহাম্মদীয়া পাঠাগার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আটগাঁও, ডাক- ব্রাম্মনশাসন উপজেলা- বালাগঞ্জ,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সিল-১২৭০/১৫,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১৮/০৮/২০১৫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আব্দুল বারী শহীদুন্নেছা অরফানেজ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বাজিতপুর, ডাক-লতিবপুর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সিল-১২৭৪/১৫,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২৮/০৯/২০১৫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বরায়া কাজিরগাঁও তাজপুর সোনালী ক্লাব</w:t>
            </w:r>
          </w:p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গ্রাম ও ডাক</w:t>
            </w:r>
            <w:r w:rsidRPr="00721577">
              <w:rPr>
                <w:rFonts w:ascii="Nikosh" w:hAnsi="Nikosh" w:cs="Nikosh"/>
              </w:rPr>
              <w:t xml:space="preserve">- </w:t>
            </w:r>
            <w:r w:rsidRPr="00721577">
              <w:rPr>
                <w:rFonts w:ascii="Nikosh" w:hAnsi="Nikosh" w:cs="Nikosh"/>
                <w:cs/>
                <w:lang w:bidi="bn-IN"/>
              </w:rPr>
              <w:t>তাজপুর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ওসমানীনগর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</w:t>
            </w:r>
            <w:r w:rsidRPr="00721577">
              <w:rPr>
                <w:rFonts w:ascii="Nikosh" w:hAnsi="Nikosh" w:cs="Nikosh"/>
                <w:cs/>
                <w:lang w:bidi="bn-IN"/>
              </w:rPr>
              <w:t>২৯৬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/১</w:t>
            </w:r>
            <w:r w:rsidRPr="00721577">
              <w:rPr>
                <w:rFonts w:ascii="Nikosh" w:hAnsi="Nikosh" w:cs="Nikosh"/>
                <w:cs/>
                <w:lang w:bidi="bn-IN"/>
              </w:rPr>
              <w:t>৭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,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তাং- </w:t>
            </w:r>
            <w:r w:rsidRPr="00721577">
              <w:rPr>
                <w:rFonts w:ascii="Nikosh" w:hAnsi="Nikosh" w:cs="Nikosh"/>
                <w:cs/>
                <w:lang w:bidi="bn-IN"/>
              </w:rPr>
              <w:t>১২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৩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গোলাপগঞ্জ</w:t>
            </w: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ফতেহপুর মানব মিত্র সেবা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ফতেহপুর, মিরগঞ্জ, গোলাপগঞ্জ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4"/>
                <w:cs/>
                <w:lang w:bidi="bn-BD"/>
              </w:rPr>
            </w:pPr>
            <w:r w:rsidRPr="00721577">
              <w:rPr>
                <w:rFonts w:cs="Nikosh"/>
                <w:spacing w:val="-14"/>
                <w:cs/>
                <w:lang w:bidi="bn-BD"/>
              </w:rPr>
              <w:t>সিল- ৯(২৫৫)/৮৫,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14"/>
                <w:cs/>
                <w:lang w:bidi="bn-BD"/>
              </w:rPr>
              <w:t>তাং ২৯/৫/৮৫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অভিযান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নোয়াই দক্ষিণ ভাগ,গোলাপগঞ্জ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সিল-১১(৩০৬)/৮৬,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তাং৮/৩/৮৬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বাগলা, বাদেপাশা,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সিল-২৭(১২৬)/৭৭,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৩/৪/৭৭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 প্রগতি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 ২৮(৬৯)/৭৩,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১৩/৮/৭৩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কালিজুরী প্রভাতী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কালিজুরী, বুধবারীবাজার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৩৭(২৫৭)/৮৫,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২৯/৫/০৮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নালীউরী গণ মিলনায়তন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পূর্ব ভাদেশ্বর,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২৬৯/৮৫, 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২১-০১-৮৯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জনমঙ্গল সমিতি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বহরগ্রাম,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৫২(১৭৩)/৮১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২৭/১০/৬৬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 মতিন মেমোরিয়েল হল এবং লাইব্রেরী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পূর্বভাদেশ্বর, উপজেলা-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সিল-৫৭(১২৬৫)/৬৪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প্রগতি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লক্ষণাবন্দ,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৬৫/২৪৪,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২/৪/৮৬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পল্লী বিদ্যুৎতায়ন, ফ্রি-চিকিৎসা,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অনির্বান দিশারী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চক্রিয়া, রানাপিং,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৬৯(১৫০)/৮৫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২২/০৯/৮০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জনমঙ্গল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বহরগ্রাম,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৭২(১৭৩)/৮১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২৭/১০/৮৬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নিমাধল সমাজ কল্যাণ সমিতি ও তরুন সংঘ,  গ্রাম- নিমাধল, পোঃ রাখালগঞ্জ, উপজেলা- গোলাপগঞ্জ,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সিল-৭৯(৬৬)/৭৩,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সেলাই প্রশিক্ষন,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ফুলসাইন্দ শাপলা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ফুলসাইন্দ,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১০৮/৮৭,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১৯/৩/৮৭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প্রগতিশীল গ্রামমেত্রী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দক্ষিণ বাঘা, গোলাপগঞ্জ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১৩৭/৮৮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১১-০২-৮৮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পল্লী মংগল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বানীগ্রাম, গোলাপগঞ্জ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নিবন্ধন নং- সিল ১৪৩/০৮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পালন, ও সামাজিক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তিমির নাশক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লক্ষীপাশা,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 xml:space="preserve">সিল- ১৪৮/৮৮,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১০/৯/৮৮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পালন, ও সামাজিক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জাগরণ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কায়স্থগ্রাম, হেতিমগঞ্জ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১৪৯/৮৮,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তাং১১/৯/০৮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সৈয়দ আমিনুর রহমান স্মৃতি পাঠাগার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সিল-১৭৮/৮৯,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তাং- ৮/৩/৮৯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বাগিরঘাট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বাগিরঘাট,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সিল-২০৩/৮৩,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১১/১১/৮৯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সুন্দিশাইল নবারন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সুন্দিশাইল,রাণাপিং,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২২৪/৯১,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৩/১/৯১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পূর্ব বাঘা দুর্বার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বাঘা,বাঘা মাদ্রাসা,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সিল-২৪৪/৯১,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৫/৯/৯১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শাহজালাল যুব কল্যাণ সমিতি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উজান মেহেরপুর, গোলাপগঞ্জ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সিল- ২৬১/৯২,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২৭/৫/৯২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দক্ষিণ কুশিয়ারা আদর্শ সমাজ কল্যাণ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মেহেরপুর,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২৬৫/৯২,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৬/৬/৯২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বর্ণালী 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রায়গড়, ঢাকাদক্ষিণ,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সিল- ২৬৯/৯২,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২২/৯/৯২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ছিলিমপুর প্রগতি সমাজ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ছিলিমপুর, ভাদেশ্বর,গোলাপগঞ্জ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২৭১/৯২,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১৭/৮/৯২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যুগান্তর ক্রীড়া ও সামাজিক প্রতিষ্ঠান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গোলাপনগর বাঘা,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২৭৪/৯২,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২৫/৮/৯২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ভাদেশ্বর ছিলিমপুর যুব কল্যাণ সমিতি, ভাদেশ্বর,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২৭৫/৯২,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৮/২/৯২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স্বরস্বতী কামারগাঁও, পো: ও থানা-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সিল-২৯৩/৯৩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শাপলা কুড়ি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ঢাকাদক্ষিণ,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৩০৭/৯৩,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তাং২৯/৫/৯৩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পশ্চিম নিশ্চিন্তপুর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নিশ্চিন্ত,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৩২৩/৯৩,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২২/১/৯৩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jc w:val="both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আল-আমীন সমাজ কল্যাণ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লক্ষণাবন্দ,নিলাম পাড়া,গোলাপগঞ্জ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সিল-৩৪০/৯৪,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১৫/৫/৯৪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নিজ ফুলসাইন্দ সেবা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নিজ ফুলসাইন্দ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৩৪৪/৯৪,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তাং১৬/৮/৯৪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উত্তর ভাদেশ্বর তরুণ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উত্তর ভাদেশ্বর, গোলাপগঞ্জ</w:t>
            </w:r>
            <w:r w:rsidRPr="00721577">
              <w:rPr>
                <w:rFonts w:cs="Nikosh"/>
                <w:spacing w:val="-10"/>
                <w:w w:val="130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 ৩৮০/৯৫,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৩০/৭/৯৫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হিলালপুর শাপলা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হিলালপুর,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৩৮৫/৯৫,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১৪/৮/৯৫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সাকো, কালভার্ট তৈরী, রাস্তাঘাট মেরামত, 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বাংলাদেশ তরুণ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হেতিমগঞ্জ, গোলাপগঞ্জ,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2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2"/>
                <w:cs/>
                <w:lang w:bidi="bn-BD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সিল- ২৮(১২৬৪)/৬৪,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তাং ৯/১/৬৪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শেরপুর শাপলা সমাজ কল্যাণ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শেরপুর, রাণাপিং, গোলাপগঞ্জ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সিল- ৩৫৫/৯৪,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 ৮/১/৯৪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ঘাসিবর্ণি শাহ হক সমাজ কল্যাণ সংঘ, গ্রাম- ঘাসিবর্ণি, পোঃ লক্ষীপাশা, থানা-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সিল-৪১১/৯৬,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৫/২/০৬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রস্তমপুর জালালাবাদ তরুণ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বাঘা রস্তমপুর, গোলাপগঞ্জ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৪২৮/৯৬,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১২/৯/৯৬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দাড়ীপাতন জাগরণ সমাজ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কল্যাণ সংস্থা, দাড়ীপাতন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৪৩১/৯৬,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৯/১১/৯৬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দক্ষিণ মাইজভাগ আদর্শ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দক্ষিণ মাইজভাগ,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সিল-৪৫২/৯৬,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২৩/১০/৯৬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তুডুকভাগ, পোঃ হেতিমগঞ্জ, থানা- গোলাপগঞ্জ,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সিল-৪৫৬/৯৭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২৬/০২/৯৭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ইসলামী সমাজ কল্যাণ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মদনগৌরী,ইলাইগঞ্জ,গোলাপগঞ্জ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৪৬২/৯৭,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৩০/৪/৯৭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মুন লাইট স্পোটিং ক্লাব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তুরুকভাগ, হেতিমগঞ্জ,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৪৭০/৯৭,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২৯/৬/৯৭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বসন্তপুর আদর্শ সমাজ কল্যাণ সমিতি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বসন্তপুর, মানিকোন,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 ৪৭৩/৯৭,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৭/৮/৯৭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সমাজ উন্নয়ন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দক্ষিণ বাঘা, বাঘা মাদ্রাসা,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৪৭৬/৯৭,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৭/৮/৯৭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লক্ষীপাশা আজাদী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লক্ষীপাশা,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৪৯২/৯৭,</w:t>
            </w:r>
          </w:p>
          <w:p w:rsidR="00104890" w:rsidRPr="00721577" w:rsidRDefault="00104890" w:rsidP="005678D8">
            <w:pPr>
              <w:ind w:left="-90" w:right="-72"/>
              <w:jc w:val="center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তাং- ১৫/১০/৯৭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উত্তর বাঘা  যুব কল্যাণ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উত্তর বাঘা, বাঘামাদ্রাসা,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 ৪৯৬/৯৭,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২৪/১১/৯৭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সাকো, কালভার্ট তৈরী, রাস্তাঘাট মেরামত, 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জালালাবাদ আদর্শ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রস্তমপুর,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৫০১/৯৭,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২/২/৯৭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জাঙ্গালহাটা শাপলা তুরুণ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জাঙ্গালহাটা,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৫০৮/৯৭,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১৮/৮/৯৭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jc w:val="both"/>
              <w:rPr>
                <w:rFonts w:ascii="Times New Roman" w:hAnsi="Times New Roman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hi-IN"/>
              </w:rPr>
              <w:t>।</w:t>
            </w:r>
          </w:p>
          <w:p w:rsidR="00104890" w:rsidRPr="00234F7E" w:rsidRDefault="00104890" w:rsidP="005678D8">
            <w:pPr>
              <w:rPr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এ. রহমান ওয়েলফেয়ার ট্রাস্ট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দত্তরাইল ঢাকাদক্ষিণ,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৫১৫/৯৮,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২৬/২/৯৮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right="-72"/>
            </w:pPr>
            <w:r w:rsidRPr="00721577">
              <w:rPr>
                <w:rFonts w:cs="Nikosh"/>
                <w:cs/>
                <w:lang w:bidi="bn-BD"/>
              </w:rPr>
              <w:t>পূর্ব ফুলসাইন্দ যুব সংঘ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পূর্ব ফুলসাইন্দ,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৫১৫/৯৮,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১৯/২/৯৮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কাটাখালের পাড় জাগ্রত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কাটাখালের পাড়,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সিল-৫৩৯/৯৮,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২২/৭/৯৮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সূর্যোদয়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লক্ষণাবন্দ,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সিল-৫৫৯/৯৮,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মজিদপুর ফুটন্ত গোলাপ সমাজ কল্যাণ যুব সংঘ, মজিদপুর, হেতিমগঞ্জ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৫৮১/৯৯,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২/৩/৯৯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মাইজভাগ সমাজ কল্যাণ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গ্রাম- মাইজভাগ, ভাদেশ্বর </w:t>
            </w:r>
          </w:p>
          <w:p w:rsidR="00104890" w:rsidRPr="00D905ED" w:rsidRDefault="00104890" w:rsidP="005678D8">
            <w:pPr>
              <w:ind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৫৮৫/৯৯ </w:t>
            </w:r>
          </w:p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১২-০৪-৯৯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গোলাপগঞ্জ মহিলা সদস্য সংস্থা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নালিউরী,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৬১৯/৯৯,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১/৭/৯৯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নারী নির্যাতনের বিরুদ্ধে আন্দোলন, নারী শিক্ষা, স্বাস্থ্য পরিচর্যা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 স্পোর্টিং যুব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গোলাপনগর (পরগনা বাজার), পোঃ বাঘা, গোলাপগঞ্জ, জিলা-সিলেট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সিল-৬০০/৯৯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জন উন্নয়ন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কোতয়ালপুর,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সিল-৬০৯/৯৯,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২৬/৮/৯৯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শাহজালাল আদর্শ সমাজ কল্যাণ 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সুপাটেক,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৬১২/৯৯,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১/৯/৯৯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শেখ নিদাই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বাদেপাশা,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৬১৩/৯৯,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১৬/৮/৯৯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মজিদপুর আদর্শ সমাজ কল্যাণ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যুব সংঘ,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মজিদপুর,হেতিমগঞ্জ,গোলাপগঞ্জ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৬১৬/৯৯,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৩০/৯/৯৯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 হাসমুরগী পালন, উন্নত পদ্ধতিতে মাছ চাষ,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বনগাঁও যুব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বনগাঁও,বুধবারী বাজার,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৬২৫/৯৯,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৯/১২/৯৯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 হাসমুরগী পালন, উন্নত পদ্ধতিতে মাছ চাষ,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নবপুষ্প সমাজ কল্যাণ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খর্দ্দাপাড়া, বারকোট,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৭৪৪/০১,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১২/১১/০১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জগঝাপ সোনালী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জগঝাপ, লক্ষীপাশা,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৭৪৭/০১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৮/১২/০১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সমতা সমাজ কল্যান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ঢাকাদক্ষিণ, গোলাপগঞ্জ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লিস- ৮০১/০২</w:t>
            </w:r>
          </w:p>
          <w:p w:rsidR="00104890" w:rsidRPr="00115485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০২-১২-০২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গোলাপগঞ্জ ৩য় শ্রেণী কর্মচারী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উপজেলা কমপ্লেক্স,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৮৪০/০৩,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৭/৭/০৩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কর্মকারীদের কল্যাণ করা, 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ফারুক আহমদ কল্যান ফান্ডেশন ভাদেশ্বর, দক্ষিণ ভাদেশ্বর,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৮৭৮/২০০০,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১৪/৯/২০০০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দাড়ীপাতন ওয়েল কেয়ার ফাউন্ডেশন,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দাড়ীপাতন,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সিল-৯২১/০৪,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৩০/৫/০৪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আর্থ সামাজ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আহমদ খান রোড, গোলাপগঞ্জ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৯৮৩/০৫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তাং-২৩-০২-০৫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গোলাপগঞ্জ অফিসার্স ক্লাব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উপজেলা কমপ্লেক্স,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৯৯৯/০৭,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৩১/১/০৭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বিনোদন, কর্মকর্তা, কর্মচারীদের</w:t>
            </w:r>
            <w:r>
              <w:t xml:space="preserve"> </w:t>
            </w:r>
            <w:r w:rsidRPr="00721577">
              <w:rPr>
                <w:rFonts w:ascii="Nikosh" w:hAnsi="Nikosh" w:cs="Nikosh"/>
                <w:cs/>
                <w:lang w:bidi="bn-IN"/>
              </w:rPr>
              <w:t>ফে</w:t>
            </w:r>
            <w:r w:rsidRPr="00721577">
              <w:rPr>
                <w:rFonts w:cs="Nikosh"/>
                <w:cs/>
                <w:lang w:bidi="bn-BD"/>
              </w:rPr>
              <w:t>য়ার ওয়েল, সমন্বয় সাধন জাতীয় দিবস পালন, খেলাধুলা, 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এ.এফ.কে. ওয়েল কেয়ার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ফাউন্ডেশন, দক্ষিণভাগ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নোয়াই, গোলাপগঞ্জ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১০৪৯/০৮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কৈলাশটিলা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কৈলাশটিলা,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১১৫৫/০৮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,তাং ১৫/৬/০৮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খালপার সমাজ কল্যাণ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গ্রামঃ খালপার, তুরুকভাগ, বাঘা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১০৭৫/০৮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পল্লী উন্নয়ন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গোলাপগঞ্জ, হেতিমগঞ্জ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১০৭৬/০৮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১৯-০৩-৮৭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মৎস চাষ, বৃক্ষরোপন,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  <w:r>
              <w:t>,</w:t>
            </w: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হযরত উজিরশাহ্ (র:) ইসলামী যুব কল্যাণ ঐক্য পরিষদ, গ্রাম: খালপাড়, পো: তুড়ুকবাগ, গোলাপগঞ্জ,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সিল-১০৮০/০৮,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তাং১৫/১২/০৮ইং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  <w:jc w:val="both"/>
            </w:pPr>
            <w:r w:rsidRPr="00721577">
              <w:rPr>
                <w:rFonts w:cs="Nikosh"/>
                <w:cs/>
                <w:lang w:bidi="bn-BD"/>
              </w:rPr>
              <w:t>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 xml:space="preserve"> উপরবারকোট সমাজকল্যাণ সংস্থা, গ্রাম-ও  পোঃ বারকোট, উপজেলা- গোলাপগঞ্জ, জেলা- সিলেট,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right="-72"/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রেজি নং-১০৯৪/২০০৯</w:t>
            </w:r>
          </w:p>
          <w:p w:rsidR="00104890" w:rsidRPr="00D905ED" w:rsidRDefault="00104890" w:rsidP="005678D8">
            <w:pPr>
              <w:ind w:right="-72"/>
              <w:jc w:val="center"/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তাং- ১/৩/২০০৯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right="-72"/>
            </w:pPr>
            <w:r w:rsidRPr="00721577">
              <w:rPr>
                <w:rFonts w:cs="Nikosh"/>
                <w:cs/>
                <w:lang w:bidi="bn-BD"/>
              </w:rPr>
              <w:t>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 xml:space="preserve">ক্ষ </w:t>
            </w:r>
            <w:r w:rsidRPr="00721577">
              <w:rPr>
                <w:rFonts w:cs="Nikosh"/>
                <w:cs/>
                <w:lang w:bidi="bn-BD"/>
              </w:rPr>
              <w:t>রোপন, সেনিটেশন, ক্রীড়া, প্রাকৃতিক দূর্যোগে ক্ষতিগ্রস্থদের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কালিকৃষ্ণ পুর মৎসজীবি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কালিকৃষ্ণ পুর, পোঃ- নুরজাহান পুর, গোলাপগঞ্জ,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নং-সিল-১১০৮/১০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২০/০৪/২০১০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মৎসজীবি পরিবারের কল্যাণ সাধন, মৎস চাষ,আহরন ও বিক্রি,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২৩ শহীদ স্মৃতি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গ্রাম-সুন্দি শাইল, পোঃ রানাপিং, গোলাপগঞ্জ,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২৪/০৫/২০১০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খেলাধুলা ও সাংস্কৃতিক অনুষ্ঠান, শহাদ মুক্তিযোদ্ধা পরিবারের সদস্যদের পৃষ্টপোষকতা প্রদান, নিরক্ষরতা দূরীকরণ ও শিক্ষা প্রসার, যোতুক বিরোধী সামাজিক কার্যক্রম বাস্তবায়ন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ভাদেশ্বর  আল খায়ের ইসলামী পরিষদ, গ্রাম ও পোঃ- সাউথ ভাদেশ্বর, উপজেলা-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ও ধর্মীয় দিবস পালন, খেলা-ধূলা ও সাংস্কৃতিক , নিরক্ষরতা দূরীকরণ এবং শিক্ষা প্রসার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রুইগড় লাল সবুজ যুব সংঘ, গ্রাম-উত্তর গোয়াশপুরম,ডাকঘর-রানাপিং,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 ১১২৪/১০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তাং-২৬/৮/২০১০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ও ধর্মীয় দিবস উদযাপন, খেলা্ধূলা ও সাংস্কৃতিক অনুষ্ঠান, নিরক্ষরতা দূরীকরণ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সমাজকল্যাণ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গ্রাম-পুর্ব খদ্দর পাড়া,পো-ঢাকা দক্ষিণ,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সিল-১১৩৭/১০,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তাং-৩০/১২/১০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দিবস পালন, খেলাধুলা ও সংস্কৃতি, নিরক্ষরতা  কার্যক্রম, যৌতুক বিরোধী  প্রচারনা, 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 বি গ্রীণ ফ্লাওয়ার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লক্ষণাবন্ধ, ডাকঃ চৌধুরী বাজার, গোলাপগঞ্জ,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সিল-১১৫১/১১,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১৭/০৪/২০১১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স্কুল ড্রেসসহ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কানিশাইল একতা সমাজ কল্যাণ সংস্থা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ঢাকা দক্ষিণ,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 মেরামত, বৃক্ষরোপন, মৎসচাষ, সব্জিচাষ, ছাগলপালন , যৌতুক বিরোধী কার্যক্রম, জাতীয় ও আন্তর্জাতিক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মুরাদ ইসলামী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ডাক-লক্ষীপাশা, উপজেলা-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সিল-১১৬৫/১১,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অসহায় অবহেলিত মানুষের কল্যাণ সাধন করা,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ইহসান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গ্রাম-হেতিমগঞ্জ, ডাক-হেতিমগঞ্জ,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সিল-১১৬৭/১১,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দরিদ্র ও অসহায়দের আর্থিক সাহায্য,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গোল্ডেন ফিউচার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হেতিমগঞ্জ, ডাক-হেতিমগঞ্জ,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সিল-১১৬৮/১১,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আর্থিক সাহায্য, পরিবেশ উন্নয়ন,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সাহাব ফাউন্ডেশন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কেউট কোনা, ডাক-ডেপুটি বাজার,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সিল-১১৭২/১১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২০/০৭/২০১১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সিল-১১৭৮/১১,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হাসপাতালে ভর্তিকৃত অসহায় দরিদ্র রোগীদের চিকিৎসা সেবা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ডাঃ ফারুক আহমদ ফারুকী সমাজকল্যাণ সংস্থা গ্রামঃ নিজ ঢাকা দক্ষিণ, ডাকঃ চৌধুরীবাজার, গোলাপগঞ্জ,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সিল-১১৮৪/১১,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তাং-০৪/০৯/২০১১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যৌতুক বিরোধী কার্যক্রম পরিচালনা, প্রাকৃতিক দূর্যোগে ক্ষতিগ্রস্থদের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মৌলভী নজাবত আলী স্মৃতি পাঠাগার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সিল-১১৮৫/১১,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তাং-০৬/০৯/২০১১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 ছাত্রীদের বিনামূল্যে বই বিতরণ, মেধাবৃত্তি প্রদান, শিক্ষা উপকরণ বিতরণ, যৌতুক বিরুধী কার্যক্রম পরিচালনা, 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 মাইজভাগ মৎসজীবি কল্যাণ পরিষদ গ্রামঃ হেতিমগন্জ (পশ্চিমপাড়া) ডাকঃ হেতিমগন্জ উপজেলাঃ গোলাপগঞ্জ, জেলাঃ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১২০৬/১২,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মোঃ হায়দার সমাজকল্যাণ সংস্থা গ্রাম-কানিশাইল, ডাক-ঢাকাদক্ষিণ, উপজেলা-গোলাপগঞ্জ, সিলেট 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সিল-১২২৫/১৩,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২৮/৩/১৩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যৌতুক বিরোধী কার্যক্রম পরিচালনা, প্রাকৃতিক দূর্যোগে ক্ষতিগ্রস্থদের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ঘোগারকুল পশ্চিমপাড়া যুব উন্নয়ন সংস্থা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গ্রাম-ঘোগারকুল, ডাক-ঘোগারকুল,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১২৫৫/১৫,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১৩-০৪-১৫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এ, আর, ডি(এসোসিয়েশন ফর রুরাল ডেভলাপমেন্ট)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হাজীপুর (এওলাটিকর) বরায়া,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সিল-১২৭৭/১৫,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১২/১১/২০১৫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জি, জি, এম কমিউনিটি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র্গীদ্দ্ ,ডাক-গোলাপগঞ্জ, গোলাপগঞ্জ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সিল-১২৮৩/১৬, তাং-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ফেঞ্চুগঞ্জ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ফেঞ্চুগঞ্জ যুব সংঘ </w:t>
            </w:r>
          </w:p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গ্রাম ও পোঃ ফেঞ্চুগঞ্জ,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সিল-৩(৬৫)/৭৩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পরিস্কার পরিচ্ছন্নতা, পরিবেশ উন্নয়ন, খেলাধুলা, বৃক্ষরোপন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তরুন সমিতি, গ্রাম- মানিকগঞ্জ বাজার, পোঃ মানিককোনা, উপজেলা- ফেঞ্চুগঞ্জ, জিলা-সিলেট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সিল-২৬(৮৫)৭৪,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যুব জাগরনী সংঘ, গ্রাম- মোগলপুর, পো: ও উপজেলা- ফেফুগঞ্ছ,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 ১৯৩/৮৯,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 ০৯-০৯-৮৯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পুরাতন কাপড়,  ঔষধ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ইসলামী সমাজ কল্যাণ পরিষদ, </w:t>
            </w:r>
          </w:p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পো: ও উপজেলা- ফেঞ্চুগঞ্জ,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সিল-১৯৯/৮৯,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২৩/১০/৯৮ইং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গরীব ও দুস্থ:দের সাহায্য প্রদান, এতিম ও অসহায় লোকদের সহায়তা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নূরপুর তরুন সংঘ  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গ্রাম- নূরপুর,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পো + থানা- ফেঞ্চুগঞ্চ,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সিল-৩৪৮/৯৪,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তাং-২৬/০৯/৯৪ইং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ফরিদপুর শুকতারা ক্লাব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ফরিদপুর, পোঃ এন. জি, এফ, এফ, থানা-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সিল-৫২৩/৯৮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২৫/৩/৯৮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নৈশ বিদ্যালয়, বৃক্ষরোপন, রাস্তাঘাট মেরামত, খেলাধুলা, গণশিক্ষা, প্রাথমিক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ফরিদপুর ইয়ংষ্টার ক্লাব,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ফরিদপুর, পোঃ সারকারখানা, থানা-ফেঞ্চুগঞ্জ,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সিল-৫৭২/৯৮,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৩১/১২/৯৮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সপ্তাহে ১দিন হাঁস মুরগীর টিকাদান কর্মসূচী, এলাকার জনগণকে সন্ত্রাসী কার্যকলাপ থেকে মুক্ত রাখা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নুকফ সংসদ,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ফকিরপাড়া, পোঃ ও থানা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সিল-৫৯০/৯৯,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 ২০/৫/৯৯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চক্ষু শিবির, স্বাস্থ্য ক্যাম্প, বৃক্ষরোপন, গরীব ও মেধাবী ছাত্র-ছাত্রীদের বৃত্তি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কচুয়াবহর যুব সংঘ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কচুয়া বহর, পোঃ সরকার বাজার, থানা-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সিল-৬৪১/২০০০,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তাং-১০/০২/২০০০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বৃক্ষরোপন, এলাকার পরিস্কার পরিচ্ছন্নতা রক্ষা, গরীব ছাত্রদের বৃত্তি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সাজ্জাদ আলী চৌধুরী কল্যাণ ফাউন্ডেশন, গ্রাম- নুরপুর, পোঃ মাইজগাও, উপজেলা-ফেঞ্চুগঞ্জ,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সিল-৬৬০/২০০০,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২৫/০৫/২০০০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বয়স্ক শিক্ষা কার্য্যক্রম, স্বাক্ষরতা অভিযান পরিচালনা, ছাত্র/ছাত্রীদের বৃত্তি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পিপলস ডেভলাপমেন্ট অর্গানাইজেশন, গ্রাম- ফরিদপুর নয়বাজার, পোঃ ও উপজেলা-ফেঞ্চগঞ্জ,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সিল-৭২৩/২০০১,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তাং-১৮/০৭/২০০১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পরিচালনা, 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চন্ডী প্রসাদ মডেল সরকারী প্রাথমিক বিদ্যালয়,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গ্রাম ও পোঃ ফেঞ্চুগঞ্জ বাজার,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উপজেলা-ফেঞ্চুগঞ্জ,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সিল-৭৮৬/২০০২,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১৪/০৯/২০০২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সাংস্কৃতিক ও খেলাধুলা পরিচালনা, বৃক্ষরোপন, জাতীয় দিবস পালন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ফেঞ্চগঞ্জ উপজেলা অফিসার্স ক্লাব,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ফেঞ্চুগঞ্জ,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সিল-৮২৩/২০০৩,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১৮/০৪/২০০৩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শিক্ষা বৃত্তি, বৃক্ষরোপন, কর্মকর্তাদের প্রশিক্ষণের ব্যবস্থা করা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ascii="Nikosh" w:hAnsi="Nikosh" w:cs="Nikosh"/>
                <w:color w:val="000000"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ছত্রিশ সরকারী প্রাথমিক বিদ্যালয়, গ্রাম- ছত্রিশ, উপজেলা-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সিল-৮৮৬/২০০৪,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ভাতৃত্ববোধ ও সহযোগিতার মাধ্যমে সেবা দান, পাঠাগার স্থাপন, খেলাধুলা, মেধাবী ছাত্রছাত্রীদের মধ্যে বৃক্তি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ascii="Nikosh" w:hAnsi="Nikosh" w:cs="Nikosh"/>
                <w:color w:val="000000"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গ্রাম- পিটাইটিকর, ডাক ও উপজেলা-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সিল-৮৮৭/২০০৪,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বৃত্তি প্রদান, পাঠাগার স্থাপন, খেলাধুলা, জাতীয় ও ধর্মীয় দিবস পালন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47" w:lineRule="auto"/>
            </w:pPr>
            <w:r w:rsidRPr="00721577">
              <w:rPr>
                <w:rFonts w:cs="Nikosh"/>
                <w:cs/>
                <w:lang w:bidi="bn-BD"/>
              </w:rPr>
              <w:t xml:space="preserve">শিক্ষক অভিভাবক কল্যাণ সমিতি, </w:t>
            </w:r>
          </w:p>
          <w:p w:rsidR="00104890" w:rsidRPr="00685246" w:rsidRDefault="00104890" w:rsidP="005678D8">
            <w:pPr>
              <w:spacing w:line="247" w:lineRule="auto"/>
            </w:pPr>
            <w:r w:rsidRPr="00721577">
              <w:rPr>
                <w:rFonts w:cs="Nikosh"/>
                <w:cs/>
                <w:lang w:bidi="bn-BD"/>
              </w:rPr>
              <w:t>দরগাহপুর সরকারী প্রাথমিক বিদ্যালয়, ফেঞ্চুগঞ্চ,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সিল-৮৮৮/২০০৪,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শিক্ষার গুণগত মান উন্নয়ন, লিখাপাড়ার নিরাপদ পরিবেশ রক্ষা, বৃত্তি প্রদান, পাঠাগার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শিক্ষক অভিভাবক কল্যাণ সমিতি, কচুয়াবহর সরকারী প্রাথমিক বিদ্যালয়, গ্রাম- বারহাল, ডাক- ফেঞ্চুগঞ্জ,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সিল-৮৮৯/২০০৪,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পরিবার পরিকল্পানা বাস্তবায়ন,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মঈশালী সরকারী প্রাথমিক বিদ্যালয়, থানা- ফেঞ্চুগঞ্চ,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সিল-৮৯০/২০০৪,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তাং-২৪/০২/২০০৪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খেলাধুলা, সেলাই প্রশিক্ষণ, বৃত্তি প্রদান, পরিবার পরিকল্পনা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মহিদপুর সরকারী প্রাথমিক বিদ্যালয়, গ্রাম- মহিদপুর, ডাক-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সিল-৮৯১/২০০৪,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খিনছড়া যুধিষ্টি সরকারী প্রাথমিক বিদ্যালয়, গ্রাম- যুধিষ্টিরপুর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সিল-৮৯২/২০০৪,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নিরীহ ও গরীবদের সাহায্য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শিক্ষক অভিভাবক কল্যাণ সমিতি, পাঠানচক সরকারী প্রাথমিক বিদ্যালয়, গ্রাম-রেঙ্গা হাজীগঞ্জ বাজার, ডাক- ফেঞ্চুগঞ্জ,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auto"/>
                <w:sz w:val="24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olor w:val="auto"/>
                <w:sz w:val="24"/>
                <w:cs/>
                <w:lang w:bidi="bn-BD"/>
              </w:rPr>
              <w:t>সিল-৮৯৩/২০০৪,</w:t>
            </w:r>
          </w:p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auto"/>
                <w:sz w:val="24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olor w:val="auto"/>
                <w:sz w:val="24"/>
                <w:cs/>
                <w:lang w:bidi="bn-BD"/>
              </w:rPr>
              <w:t>তাং-২২/০২/২০০৪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খেলাধুলা, মেধাবী ছাত্রছাত্রীদের মধ্যে বৃক্তি প্রদান, পরিবার পরিকল্পানা বাস্তবায়ন,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শিক্ষক অভিভাবক কল্যাণ সমিতি, কায়স্থগ্রাম সরকারী প্রাথমিক বিদ্যালয়, গ্রাম- কায়স্থগ্রাম, ডাক ও উপজেলা-ফেঞ্চুগঞ্জ,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সিল-৮৯৪/২০০৪,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পরিবার পরিকল্পানা বাস্তবায়ন, আর্থিক সাহায্য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নিজ ঘিলাছড়া মোকাম বাজার অন্তরঙ্গ যুব কল্যাণ সংঘ, গ্রাম- নিজ ঘিলাছড়া, ডাঃ যুধিষ্টিপুর, ফেগুগঞ্চ,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সিল-৯২৬/২০০৪,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তাং-০৩/০৬/২০০৪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বৃক্ষরোপন, বৃত্তি প্রদান, স্বাস্থ্য সচেতনতা বৃদ্ধি করা, খেলাধুলা, পরিবার পরিকল্পনা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অবসর প্রাপ্ত সৈনিক কল্যাণ সমিতি</w:t>
            </w:r>
          </w:p>
          <w:p w:rsidR="00104890" w:rsidRPr="00721577" w:rsidRDefault="00104890" w:rsidP="005678D8">
            <w:pPr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মাইজগাঁও বাজার, ফেঞ্চুগঞ্জ,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নং-সিল-১১১৩/১০</w:t>
            </w:r>
          </w:p>
          <w:p w:rsidR="00104890" w:rsidRPr="00721577" w:rsidRDefault="00104890" w:rsidP="005678D8">
            <w:pPr>
              <w:spacing w:line="247" w:lineRule="auto"/>
              <w:jc w:val="center"/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তারিখঃ ৩০/০৫/২০১০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বৃত্তিপ্রদান, টিকাদান কর্মসূচী, যৌতুকবিরোধী কার্যক্রম, বৃক্ষরোপন, প্রাকৃতিক দুর্যোগে আর্থিক সাহায্য,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ছত্তিশ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গ্রাম-ছত্তিশ, ডাক-ফেঞ্চুগঞ্জ,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নং-সিল-১১১৪/১০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০১/০৬/২০১০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বৃত্তিপ্রদান, টিকাদান কর্মসূচী, যৌতুকবিরোধী কার্যক্রম, রাস্তাঘাট মেরামত, বৃক্ষরোপন, প্রাকৃতিক দুর্যোগে আর্থিক সাহায্য,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ফেঞ্চুগঞ্জ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ফেঞ্চুগঞ্জ,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সিল-১১৫৬/১১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৩১/০৫/১১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গ্রহণে পরামর্শ দেয়া, উপজেলা স্বাস্থ্য কমপ্লেক্সে ভর্তিকৃত দুঃস্থ ও অসহায় রোগীদের বিনা মূল্যে ঐষধপত্র, চিকিৎসা সেবা দান, হইল চেয়ার ইত্যাদি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বিয়ানীবাজার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শ্রীধরা জনমঙ্গল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গ্রাম+ডাক- শ্রীধরা,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১০(১০৩)/৭৬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তাং-১৩০-০৬-৮৬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 মেরামত, সমাজ উন্নয়ন কর্মসূচী, খেলাধুলা, দরিদ্রদের সাহায্য ও মেধাবী ছাত্র/ছাত্রীদের বৃত্তি প্রদন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শেওলা জনকল্যাণ সমিত (যুব সংস্থা)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গ্রাম-শেওলা , ডাক- শেলীয়া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১৫(২৯৯)/৮৬,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তাং-০৯/০১/৮৬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ঘুংগাদিয়া সবর্ব মঙ্গল যুব সংঘ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ঘুংাগাদিয়া , ডাক- বিয়ানীবাজার,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১৬(২৯২)/৮৫,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তাং-০৮/১২/৮৫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সামাজিক বনায়ন,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আদর্শ তরুন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কারকদিয়া তেরাদল , ডাক- তেরাদল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১৯(১৯৪)/৮৩,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তাং-২৭/০৫/৮৩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ঘড়ুয়া পল্লী মঙ্গল সমিতি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ঘড়ুয়া , ডাক- বালিঙ্গা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</w:t>
            </w:r>
            <w:r w:rsidRPr="00D905ED">
              <w:t>-</w:t>
            </w:r>
            <w:r w:rsidRPr="00721577">
              <w:rPr>
                <w:rFonts w:cs="Nikosh"/>
                <w:cs/>
                <w:lang w:bidi="bn-BD"/>
              </w:rPr>
              <w:t>২০(২৬০)/৮৫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তাং-৩০-০৬-৮৬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আঙ্গুরা মোহাম্মপুর তরুণ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আঙ্গুরা মোহাম্মদপুর , ডাক- আঙ্গুরা মোহাম্মদপুর,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২৪(৯৭)/৭৫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 ১০/১০/৭৫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ঘাট মেরামত, বৃক্ষ রোপন, দরিদ্রদের সাহায্য, খেলাধুলা ও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গোলাব শাহ্ সমাজ কল্যাণ সংস্থা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কসবা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৩০(১৪০)/৭৯,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তাং-২২/১২/৭৯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গণশিক্ষা, পরিবার পরিকল্পনা,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কালাইউড়া যুব সংঘ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কালাইউড়া , ডাক- জলঢুপ,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 সিল-৩১(১৩০)/৭৮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তাং-২৯/১১/৭৮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দক্ষিণ মাথিউরা জনকল্যাণ সমিতি,  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দক্ষিণ মাথিউরা , ডাক- মাথিউরা,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৩৪(১৪৮)/৮০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D905ED"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গোবিন্দশ্রী আদর্শ সংঘ </w:t>
            </w:r>
          </w:p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গ্রাম + ডাক- গোবিন্দশ্রী 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৬৮/(৮১)/৭৪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২৭/০৪/৭৪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মেরামত, সমাজ উন্নয়ন কর্মসূচী, খেলাধুলা, দরিদ্রদের সাহায্য ও মেধাবী ছাত্র/ছাত্রীদের বৃত্তি প্রদন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তিলপাড়া পল্লী মঙ্গল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তিলপাড়া , ডাক- তিলপাড়া,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১৬৫/৮১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তাং-২/৯/৮৬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উত্তর দাসুরা রজব সোনালী সংঘ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উত্তর দাসুরা , ডাক- বিয়নীবাজার,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৭৬ (২৬৪)/৮৫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০২-০৯-৮৬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প্রভাকর যুব সংঘ,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আকাঁখাজনা , ডাক- কুড়ার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৮৪(১৪১)/৮০,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তাং-১/১১/৮৬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ছোটদেশ সমাজ কল্যাণ সমিতি                  </w:t>
            </w:r>
          </w:p>
          <w:p w:rsidR="00104890" w:rsidRPr="00381ACF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ছোটদেশ , ডাক- বিয়ানীবাজার, ফহপবিয়ানীবাজার,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৯১ (১৪৫)/৮০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২১-১১-৮৬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চারাবই জনমঙ্গল সমিতি</w:t>
            </w:r>
          </w:p>
          <w:p w:rsidR="00104890" w:rsidRPr="00381ACF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চারাবই, ডাক- বালিঙ্গা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৯৭/৮৭,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তাং-২০/০১/৮৭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টীকাদান কর্মসূচী, বয়স্ক শিক্ষা,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খাসারী পাড়া সুকতারা জনমঙ্গল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খাসারীপাড়া , ডাক- বিয়ানীবাজার,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১০২/৮৭,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০৬/১২/৮৭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রোপন, মেধাবী ছাত্র-ছাত্রীদের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মাথিউরা আদর্শ সংঘ গ্রাম-উত্তর মাথিউরা 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সিল-১০৩/৮৭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তাং-২৬/০২/৮৭ইং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শিক্ষা প্রদান, বিশুদ্ধ কোরআন শিক্ষা প্রদান, ত্রাণ বিতরণ ইত্যাদি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মাথিউরা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গ্রাম-মাথিউরা 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১২৩/৮৭,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১৭/১০/৮৭</w:t>
            </w:r>
          </w:p>
        </w:tc>
        <w:tc>
          <w:tcPr>
            <w:tcW w:w="3311" w:type="dxa"/>
          </w:tcPr>
          <w:p w:rsidR="00104890" w:rsidRPr="00D905ED" w:rsidRDefault="00104890" w:rsidP="005678D8"/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বালিংগা  নব জাগরন কিশোর সংঘ, গ্রাম- বালিংগা, পো: বালিংগাবাজার, উপজেলা- বিয়ানীবাজার,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১৫৪/ ৮৮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২৬-১০-৮৮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মিতালী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গ্রাম-কোনা শালেশ্বর , ডাক- শালেশ্বর,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১৭৪/৮৯,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তাং-১৩/০২/৮৯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সান ফ্লাওয়ার স্টুডেন্ট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গ্রাম-খসির , ডাক- বৈরাগী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২০৯/৯০,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তাং-২৮/০৩/৯০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পুরাতন কাপড়,  ঔষধ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সবুজ পল্লী সমাজ কল্যাণ সমিতি    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আলীনগর , ডাক- আলীনগর,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২১৫(১৫৯)/৮১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তাং-২৬/০২/৮১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গরীব ও দুস্থ:দের সাহায্য প্রদান, এতিম ও অসহায় লোকদের সহায়তা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দেওল গ্রাম জাগরণ সংঘ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+ ডাক- দেওল 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২৩৭/৯১,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তাং-০৪/০৫/৯১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নীলবহর জনকল্যাণ সমিতি গ্রাম: নীলবহর, পো: পিলপাড়া, বিয়ানীবাজার,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সিল-২৪৫(১৪৭)/৮০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তাং-২৫/৬/৮০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নৈশ বিদ্যালয়, বৃক্ষরোপন, রাস্তাঘাট মেরামত, খেলাধুলা, গণশিক্ষা, প্রাথমিক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শালেশ্বর পল্লী উন্নয়ন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শালেশ্বর , ডাক- শালেশ্বর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২৮৫/৯২,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তাং-১৫/১১/৯২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সপ্তাহে ১দিন হাঁস মুরগীর টিকাদান কর্মসূচী, এলাকার জনগণকে সন্ত্রাসী কার্যকলাপ থেকে মুক্ত রাখা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মান্দার গ্রাম আর্দশ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গ্রাম-মান্দারগ্রাম, ডাক- কাকুরা 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২৯৭/৯৩,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তাং-২৫/০২/৯৩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চক্ষু শিবির, স্বাস্থ্য ক্যাম্প, বৃক্ষরোপন, গরীব ও মেধাবী ছাত্র-ছাত্রীদের বৃত্তি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সুপাতলা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সুপাতলা,ডাক- বিয়ানীবাজার,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৩০১/৯৩,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তাং-০১/০৪/০৯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কসবা চালিকোনা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কসবা , ডাক- বিয়ানীবাজার পৌরসভা,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৩০৬/৯৩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১৩-০৫-৯৩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জলঢুপ ক্রীড়া ও সমাজ কল্যাণ সংস্থা,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জলঢুপ , ডাক- জলঢুপ,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৩০৯/৯৩,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তাং-১৬/০৬/৯৩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নবীন সংঘ 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নয়াগ্রাম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৩১৩ (১৪২)/৮০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২৭-০৭-৯৩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যুব সংঘ,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আঙ্গুরা ডাক- আঙ্গুরা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৩৩২/৯৪ 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তাং-১৪/০২/৯৪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পঞ্চখন্ড আঙ্গুরা জনসেবা পরিষদ</w:t>
            </w:r>
          </w:p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,আঙ্গুরা,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আঙ্গুরা,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৩৪৫/৯৪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তাং-১৩/০৮/৯৪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থানা রিক্সা চালক শ্রমিক কল্যাণ সমিতি  বিয়ানীবাজার পৌরসভা,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৩৭০/৯৫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১৬/০৪/৯৫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রিক্সা চালকদের সাহায্য, রিক্সা চালকদের চিকিৎসা সাহায্য, রিক্সা চালক সন্তানদের শিক্ষা সংক্রান্ত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বহুমুখী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দক্ষিণ চরিয়া ইলাম, ডাক- শোলীয়া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৪০৬/৯৫,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তাং-৩১/১২/৯৫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/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ক্ষুদ্র ব্যবসায়ী কল্যাণ সমিতি,  গ্রাম: মোকামবাজার, পো: উপসেলা: বিয়ানীবাজার,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৪০৭/৯৫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আঁকাখাজনা প্রবাহ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উত্তর আঁকাখাজনা , ডাক- কুড়ার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৪০৮/৯৬,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তাং-২৫/০১/৯৬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খাসা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খাসা, ডাক- বিয়ানীবাজার,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৪১০/৯৬,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তাং-৩০/০১/৯৬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রোপন, সামাজিক বনায়ন, খেলাধূলা 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সুতার কান্দি শেওলা শ্রমিক কল্যাণ সমিতি,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গ্রাম-সুতারকান্দি ,ডাক- সাদিমাপুর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৪১৮/৯৬,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তাং-২৫/০৮/৯৬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দিশারী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দুবাগ, ডাক-দুবাগ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৪২৭/৯৬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২২-০৮-৯৬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জনকল্যাণ সমিতি ফেনগ্রাম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গ্রাম-ফেনগ্রাম, ডাক- বিয়ানীবাজার,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৪৪০/৯৬,  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তাং-১৯/১০/৯৬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বৃত্তি পদান,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 গ্রাম আদর্শ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গ্রাম: চন্দগ্রাম, পো: রামধাবাজার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উপসেলা: বিয়ানীবাজার,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সিল-৪৪৬/৯৬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৮/১২/৯৬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মাথিউরা সমাজ কল্যাণ সংঘ 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মাথিউরা দোয়াখা,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৪৫১/৯৭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গ্রাম-দেউলগ্রাম, ডাক- দেওলগ্রাম,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৪৫৪/৯৭,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তাং-২৫/০২/৯৭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কালনী জন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কানশী, ডাক- কানশী বাজার, বিয়ানীবাজার,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সিল ৪৯৪/৯৭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২৮/১০/৯৭,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বারইগ্রাম স্টুডেন্ট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বারইগ্রাম, ডাক- বাহাদুরপুর,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৫৪৭/৯৮,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তাং-০৮/০৯/৯৮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রোপন, গণশিক্ষাও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মোহাম্মদপুর সবুজ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মোহাম্মদপুর , ডাক- রামধা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৫৫৬/(১৩৭)/৭৯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১৮-০৯-৭৯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মুল্লাপুর ফ্রেন্ডস সোসা্ইটি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,গ্রাম- মুল্লাপুর,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নিদনপুর,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সিল ৫৮৯/৯৯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তাং-১৯/০৫/৯৯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আব্দুল্লাহপুর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আব্দুল্লাহপুর, ডাক- পাতন,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৫৯৭/৯৯,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তাং-১৪/০৬/৯৯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ষ্টেপ (একটি সামাজিক ও অথনৈতিক পল্লী ও বস্তি উন্নয়ন মূলক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সাচান,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৬১৫/৯৯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তাং-০৩/১০/৯৯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ফুলকুড়ি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চন্দরপুর, ডাক- আলীনগর,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৬৫৭/২০০০,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তাং-১৪/০৫/২০০০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এসোসিয়েশন ফর রুরাল কেয়ার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গ্রাম-দেওলগ্রাম, ডাক- দেওলগ্রাম,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৬৭২/২০০০,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তাং-০৫/০৭/২০০০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চলন্তিকা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দাসগ্রাম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৬৭৩/২০০০,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তাং-০৫/০৭/২০০০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 রোপন,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সূর্যমুখী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দত্তগ্রাম,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৬৮৪/২০০০,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১২/০৯/২০০০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  <w:r w:rsidRPr="00D905ED"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ফতেপুর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ফতেপুর, ডাক- বিয়ানীবাজার, বিয়ানীবাজার, 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৭২৫/২০০১,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তাং-০২/০৮/২০০১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সামজিক বনায়ণ, খেলাধুলা, দরিদ্রদের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লিটিল ফ্রেন্ডস বাজিদ সামশের ইউনিটি ক্লাব,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মাথিউরা মিনারাই,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৭৫১/০২,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তাং-২৯/০১/০২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সদরপুর প্রীতি বন্ধন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সদরপুর, ডাক- দাসউরা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৭৭৪/০২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তাং-০৮/০৮/০২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 , পরিবার পরিকল্পনা, খেলাধুলা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নবাং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নবাং, ডাক- শ্রীধরা,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৮১২/২০০৩,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১৫/০১/২০০৩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চরিয়া পাঞ্জিপুরী সমাজ কল্যাণ পরিষদ,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চরিয়া, ডাক- চরিয়া,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৮২৯/২০০৩,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১০/০৫/২০০৩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চারখাই সমাজ কল্যাণ ও স্পোর্টিং ক্লাব,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চারখাই,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৯১১/২০০৪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১৮/০৪/২০০৪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অফিসার্স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কমপ্লেক্স,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১০০১/০৭,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২৩/০২/০৭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বৃত্তি প্রদান, বৃক্ষ রোপন, খেলাধুলা, বিভিন্ন জাতীয় দিবস উদযাপন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বিয়ানীবাজার কাঠ ব্যবসায়ী কল্যাণ সমিতি, সাং-বিয়ানীবাজার পৌরসভা, পোঃ- বিয়ানীবাজার-৩১৭০, উপজেলা-বিয়ানীবাজার,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সিল-১০২৮/২০০৭,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তাং-২৮/৮/০৭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spacing w:val="-8"/>
                <w:cs/>
                <w:lang w:bidi="bn-BD"/>
              </w:rPr>
              <w:t>বন্যা দুর্গতদের মধ্যে ত্রান সামগ্রী বিতরণ, দরিদ্র ছাত্র/ছাত্রীদের সহযোগীতা, দরিদ্র মেয়েদের বিবাহ, বৃক্ষরোপন, খেলাধুলার ব্যবস্থা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বনানী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পশ্চিম ঘুংগাদিয়া,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১০৩৫/০৭,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৩০/১০/০৭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চারখাই সেবা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গ্রাম-নোয়াখানী,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১০৩৬/০৭,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৩০/১০/০৭,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খাসা 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খাসা শহিদ টিলা,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১০৩৭/০৭,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৩০/১০/০৭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ছোটদেশ পল্লী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ছোটদেশ, ডাকঘর-বিয়ানীবাজার, উপজেলাঃ বিয়ানীবাজার,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সিল-১১৩৮/১১,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৩১/০১/২০১১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 বাজার রোগী কল্যাণ সমিতি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কমপ্লেক্স, বিয়ানী বাজার,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সিল-১১৯১/১১,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১০/১০/২০১১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হাসপাতালে ভর্তিকৃত অসহায় দরিদ্র রোগীদের চিকিৎসা সেবা প্রদান,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সোসাইটি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বলাকা মার্কেট (২য় তলা), ডাক-বিয়ানী বাজার, উপজেলা-বিয়ানীবাজার,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সিল-১২১৩/১২,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আন্তর্জাতিক দিবসসমুহ পালন, বৃক্ষরোপন, 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বিয়ানীবাজার স্যোসাল অর্গেনাইজেশন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১২৫৭/১৫,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১২-০৫-২০১৫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ইখওয়ান ইসলামী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বাগবাড়ি(পরগ্রাম), ডাক- চারখাই উপজেলা- বিয়ানীবাজার,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সিল-১২৬৪/১৫,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 xml:space="preserve">খেলাধুলা ও সাংস্কৃতিক অনুষ্ঠানের ব্যবস্থা,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তিগ্রসত্মদের সাহায্য প্রদান, </w:t>
            </w:r>
            <w:r w:rsidRPr="00721577">
              <w:rPr>
                <w:rFonts w:cs="Nikosh"/>
                <w:cs/>
                <w:lang w:bidi="bn-BD"/>
              </w:rPr>
              <w:t xml:space="preserve">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জান্নাতুল উম্মাহ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মাথিউড়া পশ্চিমপাড়া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সিল-১২৭৯/১৫,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১৩/১২/২০১৫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শুকরিয়া জনমঙ্গল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বাহাদুরপুর, ডাক- পশ্চিমভাগ প্রচন্ড খা, বিয়ানীবাজার,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সিল-১২৮২/১৬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১৯-০১-২০১৬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জকিগঞ্জ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সীমান্তিক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কালিগ্রঞ্জ ডাক ইছামতি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২২১/৮৫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১৬/০৫/৮৫ইং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 মাও শিশু স্বাস্থ্য সেবা, প্রাথমিক ও প্রজনন স্বাস্থ্য সেবা,  পারিবারিক স্বাস্থ্য সেবা, আধুনিক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অনির্বাণ আদর্শ সমাজ কল্যাণ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লক্ষীবাজার, পোঃ শেরুলবাগ, উপজেলা-জকিগঞ্জ, 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সিল-২১(২৯৬)/৮৫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খেলাধুলা,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জকিগঞ্জ টাউন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জকিগঞ্জ বাজার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সিল-৮২/৮৬ তাং ০১/০১/৮৬ইং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ও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শতদল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থানাবাজার ডাক থানাবাজারউপজেলা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সিল-১০৬/৮৭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ওয়াটার স্যানিটেশন সচেতনা মূলক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>ন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বারহাল ওয়েল ফেয়ার ইউথ সোসাইটি গ্রাম ও ডাক শাহগলী বাজার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সিল-১২৫/৮৭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২৩/১২/৮৭ইং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মাইজকান্দি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মাইজকান্দি ডাক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সিল-১৩০/৮৮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৩০/০১/৮৮ইং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বৃক রোপন কর্ম 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আলমনগর ডাক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 সিল-১৭৪/৮৮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২১/৭/৮৮ইং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ও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হাফিজ মুজুমদার ট্রাষ্ট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কসকনকপুর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ব্রাহ্মনগ্রাম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সিল-১৬৩/৮৮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১৮/১২/৮৮ইং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ট্রাষ্ট মাধ্যমে জকিগঞ্জ ও কানাইঘাট উপজেলার প্রাথমিক ও মাধ্যমিক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ার্থীদের মধ্যে উপবৃত্তি বিতরণ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শাপলা স্পোর্টিং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মুন্সিবাজার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সিল-১৬৪/৮৮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১২/১১/৮৮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সদরপুর জন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সদরপুর,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সিল-১৬৯/৮৯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২১/১/৮৯ইং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চালূ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ত্রিবেনী স্বেচ্ছা সেবী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আমলশী ডাক শরিফগঞ্জ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সিল-১৮৮/৮৯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১১/৬/৮৯ইং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অফিসার্স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পরিষদ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১৯১/৮৯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৩১/০৮/১৯৮৯ইং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মৎস চাষ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উদযাপন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৪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সদস্যদের বিদায় সংবর্ধনা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প্রভাতী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কসকনকপুর ডাক ব্রাহ্মনগ্রাম জগিঞ্জ,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সিল-২১১/৯১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২৮/০৫/৯০ইং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সন্ধানী স্বেচ্ছা সেবী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শরিফগঞ্জ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সিল-২২১/৯০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১৫/১২/৯০ইং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বৃক্ষ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গরীব ছাত্রদের আর্থিক সহায়তা প্রদান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তেরেশা সমাজ কল্যান উন্নয়ন সংস্থা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হাজারী চক ডাক: থানাবাজার</w:t>
            </w:r>
            <w:r w:rsidRPr="00D905ED"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সিল-২৩৪/৯১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২০/০৩/৯০ইং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প্রান্তিক স্বেচ্ছা সেবী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বালাউট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সিল-২৫৪/৯২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০২/৩/৯২ইং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পরচক ফ্রেন্ডশীপ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পরচক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রেজিঃ নং সিল-২৭৯/৯২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২২৫/৯/৯২ইং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ফ্রি চক্ষু শিবির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পাঠগার পরিচালনা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আটগ্রাম অগ্রগামী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আটগ্রাম,জকিগঞ্জ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সিল-৩১৪/৯৩ তাং ২৭/০৭/৯৩ইং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শাহবাগ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শাহবাগ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 ৩৫১/৯৪ তাং ১০/১০/৯৪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স্বেচ্ছাসেবী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খলাদাপনিয়া ডাক ইছামতি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সিল-৩৬০/৯৫ তাং ০৭/১/৯৫ইং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প্রতিভা সাহিত্য ও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ইছামতি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সিল-৩৬৮/৯৫ তাং ১৬/০৩/৯৫ইং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সমাজ কল্যাণ সমিতি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: গোটার গ্রাম ডাক বালাউট,জকিগঞ্জ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সিল-৩৯০/৯৫ তাং ১০/১০৯৫ইং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শ্রী সমাজ কল্যাণ সংস্থ্যা গ্রাম ও ডাকঃ পলস্নীশ্রী 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 নং-সিল-৪২৫/৯৬ তাং ০৮/০৮/১৯৯৬ইং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ছাত্র উপবৃত্তি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উতযাপন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৪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মৎস চাষ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৫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এম এ হক স্মৃতি সংসদ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জকিগঞ্জ বাজার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 নং সিল-৪৯৫/৯৭ তাং ০৪/১১/৯৭ইং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 ও সাংস্কৃতিক অনুষ্টান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মানিকপুর বহুমূখী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মানিকপুর ডাক ইছামতি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সিল-৫১৯/৯৮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২৩/২/৯৮ইং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স্যানিটেশন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দিবদ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শাপলা ফ্লাওয়ার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মুলিকান্দি ডাক থানাবাজার   জকিগঞ্জ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৫২০/৯৮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০৩/০৩/১৯৯৮ইং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দিবদ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উদ্ভুদ্বকরন কর্মসূচী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সোনালী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কেছরী ডাক জকিগঞ্জ,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সিল-৫২৬/৯৮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২১/৪/৯৮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ত্রান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লোহারমহল সমাজ কল্যাণ যুব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লোহারমহল ডাক ঈদগাহবাজার,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রেজিঃ নং সিল-৫৭৯/৯৮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১১/০২/৯৮ইং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ষাইটশোলা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ষাইটশৌলা ডাক ঈদগাহবাজার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সিল-৬০৪/৯৯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১২/৭/৯৯ইং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 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ন কার্যক্রম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ফাইভ ষ্টার ইয়ং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বারহাল ৩নং ওয়ার্ড ডাক বারহাল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সিল-৬০৬/৯৯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০৯/০৮/৯৯ইং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ডেভলাপমেন্ট সোসাইটি (এস ডি এস)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কেছরী ডাক জকিগঞ্জ,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 ৬০৮/৯৯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১৫/৮/৯৯ইং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গরম্ন মোটা তাজা করন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সামাজিক উদ্ভুদ্ব করন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 ফরিদ সমাজ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মৌলভীচক ডাক ব্রাহ্মনগ্রাম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সিল-৬৯৯/০১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৩১/০১/০১ইং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আত্ননির্ভরশীল তরম্নন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পরচক ডাক পরচক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সিল-৭১৫/০১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২৭/৫/০১ইং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>
              <w:rPr>
                <w:rFonts w:cs="Nikosh"/>
                <w:cs/>
                <w:lang w:bidi="bn-BD"/>
              </w:rPr>
              <w:t xml:space="preserve"> যুব প্রশিক্ষণ</w:t>
            </w:r>
            <w:r w:rsidRPr="00721577">
              <w:rPr>
                <w:rFonts w:cs="Nikosh"/>
                <w:cs/>
                <w:lang w:bidi="bn-BD"/>
              </w:rPr>
              <w:t xml:space="preserve">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রম্নরাল ডেভেলাপমেন্ট ওরগাইনেজশন (আর ডি ও)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কালিগঞ্জ বাজার ডাক ইছামতি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সিল-৭২৬/০১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০২/৮/০১ইং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অমর স্মৃতি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কামালগঞ্জ ডাক শরিফগঞ্জ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৭৩১/০১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০২/০৯/০১ইং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যুব সমাজ কল্যাণ সমিতী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বাবুর বাজার ডাক থানাবাজার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সিল-৭৩৭/০১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১৩/১০০১ইং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কিং ষ্টার এ্যাডভাঞ্চারাস ভলন্টারী ট্রাইভ (কেডট)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ডাক মুন্সীপাড়া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সিল-৭৫৯/০২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০৮/৪/০২ইং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যুব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234F7E" w:rsidRDefault="00104890" w:rsidP="005678D8">
            <w:r w:rsidRPr="00721577">
              <w:rPr>
                <w:rFonts w:cs="Nikosh"/>
                <w:cs/>
                <w:lang w:bidi="bn-BD"/>
              </w:rPr>
              <w:t>ইসলামী সমাজ কল্যাণ পরিষদ শাহবাগ গ্রাম ও ডাক শাহবাগ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৮১৯/২০০৩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০৯/৩/০৩ইং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প্রচার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জায়ীত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ভুইয়ারবাজার ইসলামী সমাজ কল্যাণ সংস্থ্যা গ্রাম ভূইয়ারবাজার ডাক ঈদগাহবাজার জকিগঞ্জ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 সিল-৮৫১/০৩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১০/০৯/০৩ইং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আত্ন কর্মসংস্থান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এওলাসার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এওলাসার ডাক বাদেদেওরাইল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সিল-৮৬৯/০৩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১৫/১২/০৩ইং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স্যানিটেশন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সাহিত্য সাময়িকি প্রকাশ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এলাকার দরিদ্রদের সহায়তা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সমজা উন্নয় সংস্থা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লাফাকোনা ডাক: শেরম্নলভাগ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সিল-৮৭৪/০৪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০৫/০১/০৪ইং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সামাজিক ভিবিন্ন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সেবা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কালিগঞ্জ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 নং সিল-৮৭৬/০৪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১৩/০১/০৪ইং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বরতপুর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৯১৩/০৪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০৮/৫/০৪ইং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রুহানী মুসলীম সোসাইটি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সোনাসার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সিল-৯৫৬/০৪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২০/১০/০৪ইং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কুসংকার দুরম্নীকরনে প্রচার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ত্রান বিতরন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 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দুনির্বার সেবা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খলাছড়া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 নং সিল-৯৬১/০৪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০৯/১১/০৪ইং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 ছাত্রদের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উপকরন ও বৃত্তি বিতরন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ওয়েলফেয়ার এসোসিয়েশন অব বাংলাদেশ সাং কালিবাজার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৯৯০/০৫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১৫/৩/০৫ইং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জকিগঞ্জ পৌর কৃষক শ্রমিক উন্নয় সংস্থা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কেছরী ডাক জকিগঞ্জ,জকিগঞ্জ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সিল-১০০৮/০৭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১৬-০৫-০৭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শ্রমিক দের সল্প ভাড়ায় ভ্যান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মাদক ও যৌতুক এর বিষয়ে উদ্বুদ্ধ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আল-হিকমাহ ইসলামীক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বীরশ্রী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১০৩৯/০৭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৩০-১০-০৭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বিনামূল্যে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সামগ্রী বিতরণ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ভিবিন উদ্বুদ্ধণ  করন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প্রচার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খলাছড়া জনকল্যাণ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: দঃ খলাছড়া ডাক খলাছড়া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সিল-১০৪০/০৭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৩০-১০-১৭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ত্রাস সামগ্রী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3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হাজী মাজহার সোনাবান ট্রাষ্ট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উজিরপুর ডাক শেরম্নলভাগ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সিল-১০৫৪/০৮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১৫/৬/০৮ইং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প্রথামিক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বারহাল মিলেনিয়াম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পরচক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সিল-১০৬৮/০৮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০৯/০৯/০৮ইং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মাধ্যমিক স্থরে বৃত্তি বিতরন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ফ্রি মেডিক্যাল ক্যাম্প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হাজী তৈয়ব আলী সেবা ফাউন্ডেশন, রহমান কমপ্লেক্স, ২য় তলা, জকিগঞ্জ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নং-সিল-১১০৩/১০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তাং-৪/৪/১০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অসহায় দুঃস্থ ব্যক্তিদের আর্থিক সহায়তা, শিক্ষা, ধর্মীয় প্রতিষ্ঠানে আসবাবপত্র ও আর্থিক সহায়তা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গ্র্যাজুয়েট ওয়েল ফেয়ার এসোসিয়েশন, গ্রাম- কালিগঞ্জ বাজার, পোঃ-ইছামতি, জকিগঞ্জ,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১১২৬/১০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বিনা মূল্যে সেলাই মেশিন বিতরণ, বিনা মূল্যে হুইল চেয়ার বিতরণ,  বিভিন্ন দিবস পালন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রোগীকল্যাণ সমিতি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কমপ্লেক্স, জকিগঞ্জ,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সিল-১১৫৩/১১,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২৩/০৫/২০১১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কমপ্লেক্সে ভর্তিকৃত দুঃস্থ ও অসহায় রোগীদের বিনা মূল্যে ঐষধপত্র, চিকিৎসা সেবা দান, বেওয়ারিশ লাশ দাপন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76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বারহাল মিলেনিয়াম ক্লাব,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 ও ডাক পরচক , উপজেলাঃ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সিল-১০৬৮/০৮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তাং ০৯/০৯/০৮ইং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ধর্মীয় ও জাতীয় দিবস পালন,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শিক্ষা বৃত্তি, পরিস্কার-পরিচ্ছন্নতা অভিযান পরিচালনা,  চিকিৎসা সেবা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ইনসাফ (ইনেশিয়েটিভস টু মেইক ফিল্ড এন্ড ফার্মনেশন), জকিগঞ্জ,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সিল-১১৮৬/১১,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তাং-২৬/০৯/২০১১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মেধাবী ছাত্র ছাত্রীদের মেধাবৃত্তি প্রদান, দরিদ্র অসহায়দের আর্থিক সাহায্য, জাতীয় দিবস সমুহ পালন, খেলাধুলা, বৃক্ষরোপন,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  <w:r w:rsidRPr="00721577">
              <w:rPr>
                <w:rFonts w:ascii="Nikosh" w:hAnsi="Nikosh" w:cs="Nikosh"/>
                <w:lang w:bidi="bn-BD"/>
              </w:rPr>
              <w:t xml:space="preserve"> (</w:t>
            </w:r>
            <w:r w:rsidRPr="00721577">
              <w:rPr>
                <w:rFonts w:cs="Nikosh"/>
                <w:cs/>
                <w:lang w:bidi="bn-BD"/>
              </w:rPr>
              <w:t>প্রকশ</w:t>
            </w:r>
            <w:r w:rsidRPr="00721577">
              <w:rPr>
                <w:rFonts w:ascii="Nikosh" w:hAnsi="Nikosh" w:cs="Nikosh"/>
                <w:lang w:bidi="bn-BD"/>
              </w:rPr>
              <w:t>)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রতনগঞ্জ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বালাউট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জকিগঞ্জ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সিল-১৩০১/১৭,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ব্যক্তিদের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সার্বিক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কাজ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গাছবাড়ী সমাজ কল্যান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ডাকঘর গাছবাড়ী বাজার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 (২৪৯)/৮৫,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২১-০৪-৮৫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বৃত্তি প্রদান দোস্তদের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রাজাগঞ্জ উদয়ন তরুন সংগ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রাজাগঞ্জ, পো: রাজাগঞ্জ বাজার কানাইঘাট,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২৩(২৮০)/৮৫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তাং-০৭-১০-৮৫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প.প. কার্যক্রম, জাতীয় ধর্মীয়,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মুকিগঞ্জ সমাজ কল্যান সমিতি-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মুখিগঞ্জ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পো: ঐ, কানাইঘাট 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সীল- ৯৪/৮৭,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তারিখ- ০৫-০১-৮৭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মৎস্য চাষ, সেলাই প্রশিক্ষন, খেলাধুলা, জাতীয়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প্রগতি সমাজ কল্যান সংগ-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চরিপাড়া , পো: রহিমিয়া মাদ্রাসা,কানাইঘাট,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১০০/৮৭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তাং-১৭-০২-৮৭, 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দোস্ত মানবতার সেবা, বৃত্তি প্রদান, যৌতুক বিরোধী কার্যক্রম,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কানাইঘাট অগ্রগামী সমাজ কল্যান সংস্থা,  গ্রাম- গোসাইনপুর,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১৯৫/৮৯,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তাং-২৬-০৯-৮৯,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মা ও শিশু স্বাস্থ্যসেবা, চক্ষু শিবির, বৃত্তি প্রদান, পাঠাগার, দরিদ্রদের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বৈশাখী যুবচক্র-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ছোটদেশ,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২১৮/৯০,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তাং-১৬-০৯-৯০,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প:প: কার্যক্রম, বৃত্তি প্রদান, নিরক্ষরতা দূরীকরণ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প্রগতি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তালাবাড়ী, কানাইঘাট,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সিল-২২০/৯০,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২৪-১১-৯০,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বৃক্ষরোপন, জাতীয় ধর্মীয় দিবস পালন, রাস্তা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প্রভাতি সমাজ কল্যান যুব সংঘ, গ্রাম- লামা ঝিঙ্গাবাড়ী,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২৩০/৯১,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তাং-২৪-০২-৯১,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দরিদ্রদের সাহায্য, বৃত্তি প্রদান, দিবস পালন, রাস্তা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পঞ্চপদি 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রাজাগঞ্জ,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সিল-২৩৮/৯১,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তাং-০৩-০৬-৯১,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বৃত্তি প্রদান, বৃক্ষরোপন, জাতীয় ধর্মীয় দিবস পালন, প: প: কার্যক্রম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অণির্বান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বীরদল, কানাইঘাট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২৪৬/৯১,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তাং-০১-১০-৯১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পালন,মা ও শিশুর স্বাস্থা পরিচর্জা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জাগরণ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পো: রাজাগঞ্জ, কানাইঘাট,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২৭২/৯১,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তাং-২৯-০৮-৯২,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 রাস্তা  মেরামত, প: 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তালবাড়ী(হামিদপুর) জন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গ্রাম-তালবাড়ী, পো: কল্যানি নয়াবাজার,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সিল-২৮৭/৯২,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তাং-০৩-১২-৯২,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 রাস্তা  মেরামত, প: 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পাঠাগার ও জনকল্যান সংঘ,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ও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২৯৮/৯৩,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তাং-১৪-০৩৯৩,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নিরক্ষরতা দূর করা, বৃক্ষরোপন, জাতীয় ধর্মীয় দিবস পালন, রাস্তা  মেরামত,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দরিদ্রদের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সৃজনী যুব চক্র,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কায়স্তগ্রাম, পো: শাহগলী,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সিল-২৯৯/৯৩,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তাং-১৪-০৩-৯৩,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কার্যক্রম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দূর্বার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বীরদল(আগকোফা) পো: মুখিগঞ্জ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৩০০/৯৩,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তাং-২১-০৩-৯৩,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>
              <w:rPr>
                <w:rFonts w:cs="Nikosh"/>
                <w:cs/>
                <w:lang w:bidi="bn-BD"/>
              </w:rPr>
              <w:t xml:space="preserve"> যুব প্রশিক্ষণ</w:t>
            </w:r>
            <w:r w:rsidRPr="00721577">
              <w:rPr>
                <w:rFonts w:cs="Nikosh"/>
                <w:cs/>
                <w:lang w:bidi="bn-BD"/>
              </w:rPr>
              <w:t xml:space="preserve">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নন্দীরাই সবুজ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নন্দীরাই,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সিল-৩২০/৯৩,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তাং-২১-১১-৯৩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নিরক্ষরতা দূরী করণ, স্বাস্থ সেবা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সমাজকল্যান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সড়কের বাজার, পো: 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সিল-৩২৮/৯৩,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তাং-১৯-১২-৯৩,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স্যনিটেশস, বৃত্তি প্রদান, চিকিৎসা সেবা, মাদ্রাসা পরিচালনা,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বায়মপুর প্রগতি সমাজ কল্যান সংঘ, গ্রাম: বায়মপুর,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সিল-৩৩১/৯৪,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তাং-৩১-০১-৯৪,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বৃত্তিপ্রদান, খেলাধুলা, বৃক্ষ রোপন, দরিদ্র সাহায্য, দিবস পালন যৌতুক বিরোধী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দিশারি সমাজ কল্যান সমিতি, গ্রাম- বড়দেশ, পো: বড়দেশ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সিল-৩৩৪/৯৪,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তাং-১২-০৩-৯৪,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যৌতুক বিরোধী কার্যক্রম, দরিদ্র সাহায্য, বৃত্তি প্রদান,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আদর্শ সমাজ কল্যান তরুণ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বিরদল(মাজপাড়া)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সিল, ৩৬৪/৯৫,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তাং-২৫-০১-৯৫,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সেবা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জুলাই,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৩৬৯/৯৫,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তাং২২-০৪-৯৫,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নিরক্ষরতা দূরী করণ, খেলাদুলা,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ইত্তেহাদ ইসলামী যুব সংঘ, গ্রাম- শ্রীপুর,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সিল-৩৯৫/৯৫,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তাং-২৩-১০-৯৫,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গণশিক্ষা কার্যক্রম, 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ডাউকেরগুল ইসলামী সমাজ কল্যান সংস্থা, গ্রাম- ডাউকেরগুল, পো: রহিমিয়া মাদ্রাসা,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সিল-৪১৯/৯৬,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তাং-১৩-০৬-৯৬,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প:প: কার্যক্রম, বৃত্তি প্রদান, খেলাধুলা, 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অগ্নিবিনা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গ্রাম-দূর্লভপুর, পো: কানাইঘাট,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সিল-৪৮৪/৯৭,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তাং-৩০-০৯-৯৭,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রাস্তা মেরামত, বৃত্তি প্রদান, দরিদ্র সাহায্য, 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কানাইঘাট কমিউনিটি ক্লাব-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ও উপজেলা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সিল-৫৬৯(৬৯৪),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স্বাস্থা ও পপ সেবা প্রদান বৃক্ষ রোপন খেলাদুলা পাঠাগার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বর্ণালী সমাজ কল্যাল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উজান বীরদল,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৫৯৪/৯৯,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তাং-১০-০৬-৯৯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রাস্তা মেরামত, বৃত্তি প্রদান, খেলাধুলা, দিবস পালন,প:প: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দি রয়েল ক্লাব,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বড়দেশ(নয়াগ্রাম) পো: বড়দেশ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সিল-৬১১/৯৯,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তাং-৩১-০৮-৯৯,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মানবতার সেবা, রাস্তা মেরামত,  বৃত্তি প্রদান, 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ঝিঙ্গাবাড়ী সমাজকল্যান সমিতি,  গ্রাম-ঝিঙ্গাবাড়ি, পো: মুখিগঞ্জ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সিল, ৬১৮,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তাং-০৫-১০-৯৯,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 রাস্তা মেরামত চিকিৎসা সাহায্য পঃপঃ কার্যক্রম খেলাধুলা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রূরাল ডেভলাপমেন্ট অর্গানাইজেশন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 বাংলাদেশ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গ্রামঃচতুল,পোঃ চতুল বাজার,কানাইঘাট,সিলেট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তাং-১৭/২/২০০০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বাঁশ বেত এর কাজ,সেলাই ও কম্পিউটার প্রশিক্ষন,দরিদ্র সাহায্য,সাস্থ্যসেবা,নিরক্ষরতা দূরীকরণ,স্যানিটেশন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আগফৌদ নারাইনপুর শাহজালাল সমাজ কল্যাণ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আগফৌদ নারায়নপুর,পোঃ গাছবাড়ি,কানাইঘাট,সিলেট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৭০৯/০১,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তাং-২২/৪/০১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   রাস্তা মেরামত,দরিদ্র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ঢাকনাইল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ডাকনাইল/পোঃ সীমা বজার,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সিল-৭৫০/০১,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বৃত্তিপ্রদান,রাস্তামেরামত,দরিদ্র সাহায্য,,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সূর্যতরুন স্পোটিং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ডালাইচর,পোঃ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সিল-৭৫২/০২,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৩১-০১-০২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, রাস্তা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মেরামত,দরিদ্র সাহায্য,খেলাধুলা,দিবস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শিবনগর ইসলামী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গ্রামওডাকঃশিবনগর, কানাইঘাট,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সিল-৭৫৫/০২,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তাং-১৮/২/০২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বৃক্ষরোপন,রাস্তা মেরামত,খেলাধুলা,দরিদ্র সাহায্য,দিবস পালন,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সর্দারীপাড়া সমাজ কল্যান সংস্থা ,  গ্রামঃ সর্দারীপাড়া, পোঃ বড়দেশ বাজার,,কানাইঘাট,সিলেট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সিল-৭৬৪/০২,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তাং-২২/৫/০২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বৃক্ষরোপন,বৃত্তিপ্রদান,দিবস পালন,দরিদ্র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নয়াগ্রাম সমাজ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ধলিবিল দক্ষিন ,পোঃ মানিকগজ্ঞ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সিল-৭৬৬/০২,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তাং-০১/৬/০২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   রাস্তা মেরামত,দরিদ্র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গ্রীনলীফ এসোসিয়েট্স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গ্রামঃ মহেষপুর, ডাকঃ কানাইঘাট,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সিল-৮০২/০২,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তাং-৪/১২/০২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স্বাস্থসেবা,  স্যনিটেশন, বৃত্তিপ্রদান,রাস্তামেরামত,দরিদ্র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কাজির পাতন ব্রাদার্স ক্লাব,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কাজির পাতন, পোঃচতুল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সিল-৮২০/০৩,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তাং-১৮/৩/০৩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বৃত্তিপ্রদান,রাস্তামেরামত,দরিদ্র সাহায্য,প প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সোনালী ক্রীড়া ও সমাজ কল্যাণ সংস্থা, গ্রামঃ দর্পনগর পোঃ 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৮৫২/০৩,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তাং-০৬/৯/০৩,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কার্যক্রম,খেলাধুলা, দিবস পালন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ভাটিবারাপৈত আদর্শ  সেবা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,গ্রামঃ ভাটিবারাপৈত ,পোঃ রহিমিয়া মাদ্রাসা ,কানাইঘাট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সিল-৮৭৯/০৪,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তাং-১৮/০১/০৪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 মেরামত 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পাঠাগার ও সমাজ কল্যাণ সংস্থা, গ্রামঃমমতাজগঞ্জ পোঃ মমতাজগঞ্জ বাজার,কানাইঘাট,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সিল-৯০৪/০৪,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বৃক্সরোপন,সাহিত্য প্রকাশ,কোরআন শিক্ষা, রাস্তা মেরামত ,দরিদ্র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পাঠাগার ও আদর্শ সমাজ কল্যাণ পরিষদ,   গ্রামঃমমতাজগঞ্জ, পোঃ মমতাজগঞ্জ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সিল-৯০৫/০৪,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সাহায্য,পাঠাগার স্থাপন,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বড়চাতল যুব কল্যাণ পরিষদ  গ্রামঃবড়চাতল পোঃ আটগ্রাম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সিল-৯১৫/০৪,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তাং-৯/৫/০৪,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ডোনা রাতাছড়া সমাজ কল্যাণ সংস্থা,  গ্রাম-ডোনা রাতাছড়া, পো: ডোনাবাজার,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সিল-৯৭৮(১৮)/০১,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১৮-০১-০৫,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 দিবস পালন,বৃত্তি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হরিশিং মাটি সমাজ কল্যাণ সংঘ, গ্রামঃহরিশিং মাটি পোঃ মকিগঞ্জ বাজার 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সিল-৯৯২/০৫,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তাং-৪/৪/০৫,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সাহায্য,স্যানিটেশন,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হিম্মতের মাটি ইসলামী সেবা সংঘ,  গ্রামঃ হিম্মতের মাটি, পোঃসড়কের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সিল-১০২৫/০৭,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তাং-২৮/৭/০৭,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 দিবস পালন,বৃত্তি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কানাইঘাট অফিসার্স ক্লাব,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পরিষদ,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সিল-১০৪৫/০৮,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তাং-০৪-০২-০৮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দূযোগ মোকাবেলা চিত্তবিনোদন কর্মকর্তাদের কল্যাণ সাধন, খেলাধুলা 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সিল-১১৫০/১১,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কমপ্লেক্সে ভর্তিকৃত দুঃস্থ ও অসহায় রোগীদের বিনা মূল্যে ঐষধপত্র, চিকিৎসা সেবা দান, বেওয়ারিশ লাশ দাপন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বড়দেশ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গ্রাম-বড়দেশ বাজার, ডাক-বড়দেশ বাজার, উপজেলা-কানাইঘাট,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সিল-১২১৫/১২,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স্বাক্ষরতা,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প্রজন্ম প্রত্যাশা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রাউৎগ্রাম, ডাক- চতুলবাজার, উপজেলা-কানাইঘাট,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সিল-১২২০/১২,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মেরামত, বৃক্ষরোপন, দরিদ্র সাহায্য,পাঠাগার স্থাপন, জাতীয় দিবস পালন,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তবলপুর আদর্শ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তবলপুর, ডাক- ইসলামাবাদ, উপজেলা- কানাইঘাট,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১২৬০/১৫,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২৮/০৫/১৫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প্রজন্ম প্রতিভা ছাত্রকল্যাণ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গ্রাম-রায়গড়, ডাক- কানাইঘাট উপজেলা-কানাইঘাট,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১২৯১/১৬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তাং-১৮-১০-১৬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গণশিক্ষা, বৃক্ষরোপন, বয়স্ক শিক্ষা, ধর্মীয় শিক্ষা,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রাস্তঘাট নির্মাণ, সাঁকো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কানাইঘাট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মডার্ন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সবুজ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সংঘ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কানাইঘাট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১৩০৬/১৭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৩০-০৮-১৭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 মেরামত,  দরিদ্র সাহায্য,পাঠাগার স্থাপন, জাতীয় দিবস পালন,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১০৩৭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জৈন্তাপুর</w:t>
            </w: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তরুন সংঘ, গ্রাম- দরবস্ত, পোঃ দরবস্ত বাজার,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১৭(১১৯)৭৭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১০৩৮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 ছিন্নমূল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 ও পোঃ চতুল বাজার, উপজেলা- 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সাংস্কৃতিক বিষয়ক প্রশিক্ষণ, দেশীয় অপসংস্কৃতি রোধ কল্পে সেমিনার আয়োজন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১০৩৯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জৈন্তিয়া পল্লী মঙ্গল যুব সংস্থা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নিজপাট, পোঃ ও উপজেলা- 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সিল-৬৬(১০৮)/৭৬,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রাস্তাঘাট মেরামত,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১০৪০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উত্তরণ ক্লাব,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১নং লক্ষীপুর, পোঃ ও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সিল-৭০(২০৮)/৮৪,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তাং-০৫/০৮/৮৬ইং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১০৪১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ফেরীঘাট পল্লী উন্নয়ন যুব সংস্থা ফেরীঘাট,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সিল-১২১/৮৭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০৩-০৬-৮৭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গণশিক্ষা, বৃক্ষরোপন, বয়স্ক শিক্ষা, ধর্মীয় শিক্ষা,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রাস্তঘাট নির্মাণ, সাঁকো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১০৪২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সূর্য উদয়ন সমাজ কল্যাণ যুব সংঘ 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হরিপুর, 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সিল-১৭৭/৮৯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০২-০৩-৮৯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নৈশ বিদ্যালয়, পরিবার পরিকল্পনা, খেলাধুলা,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১০৪৩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ভাইট গ্রাম যুব কল্যাণ সোনালী সংঘ গ্রাম- ভাইটগ্রাম, পোঃ দয়াগঞ্জ বাজার,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সিল-৪৩৮/৯৬,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নৈশ বিদ্যালয়, পরিবার পরিকল্পনা, খেলাধুলা,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প্রভাতী ক্রীড়া ও সাংস্কৃতিক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লক্ষীপুর, পোঃ জৈন্তাপুর, থানা-জৈন্তাপুর,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সিল-৪৮৮/৯৭,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২/১০/৯৭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মোকামপুঞ্জি খাসিয়া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মোকামপুঞ্জি, পোঃ জৈন্তাপুর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থানা- জৈন্তাপুর,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সিল-৫২৪/৯৮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২৫/৩/৯৮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 কর্মসূচী, পরিবার পরিকল্পনা, খেলাধুলা, ধর্মীয় দিবস পালন,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খাসিয়া সেবা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তোয়াসিহাটি, পোঃ জৈন্তাপুর, 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সিল-৫৫৭/৯৮,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জাতীয় দিবস ও ধর্মীয় উৎসব পালন, প্রাকৃতিক দুর্যোগে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উদয়ন ইয়াং স্টার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গ্রাম-তেলিজুরী, পোঃ দরবস্ত, থানা-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সিল-৫৭৩/৯৯,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রাস্তাঘাট মেরামত ও সাকো তৈরী, বৃক্ষরোপন, পরিবার পরিকল্পনা,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ড্রীম লাইট ক্লাব,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শ্রীখেল, পোঃ দরবস্ত বাজার, থানা-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সিল-৫৯৩/৯৯,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হাঁস মুরগী ও মৎস খামারের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ধূমকেতু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দরবস্ত বাজার, পোঃ দরবস্ত বাজার, থানা-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সিল-৬০১/৯৯,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জাতীয় ও ধর্মীয় দিবস পালন, গণশিক্ষা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ভিত্রিখেল পল্লী উন্নয়ন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ভিত্রিখেল, পোঃ জৈন্তাপুর, উপজেলা-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সিল-৭৩৩/২০০১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তাং-১৬/০৯/২০০১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চিকিৎসা সাহায্য, খেলাধুলা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এলাহী সমাজ কল্যাণ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ঘাটের ছবি ও ঠাকুরের মাটি, ডাক- চিকনাগুল, উপজেলা- জৈন্তাপুর,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সিল-৭৮৭/২০০২,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বন্যার্তদের সাহায্য প্রদান, বৃক্ষরোপন, লেখাপড়ায়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spacing w:line="288" w:lineRule="auto"/>
              <w:rPr>
                <w:rFonts w:ascii="Times New Roman" w:hAnsi="Times New Roman"/>
                <w:spacing w:val="0"/>
                <w:sz w:val="24"/>
              </w:rPr>
            </w:pPr>
            <w:r w:rsidRPr="00721577">
              <w:rPr>
                <w:rFonts w:ascii="Nikosh" w:eastAsia="Nikosh" w:hAnsi="Nikosh" w:cs="Nikosh"/>
                <w:spacing w:val="0"/>
                <w:sz w:val="24"/>
                <w:cs/>
                <w:lang w:bidi="bn-BD"/>
              </w:rPr>
              <w:t>ইয়াং স্টার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চিকনাগুল,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সিল-৭৯৬/২০০২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তাং-০৩/১১/২০০২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 যুবতী মেয়েদের বিবাহে সাহায্য, ত্রাণ বিতরণ,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 দুর্বার সমাজ কল্যাণ যুব সংঘ, গ্রাম- হেমু, ডাক- হরিপুর, উপজেলা- জৈন্তাপুর,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সিল-৮১৫/২০০৩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বন্যার্থদের সাহায্য, বৃক্ষরোপন, রাস্তা মেরামত, মৎস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একতা তরুন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শিকারখা, ডাক-হরিপুর, উপজেলা-জৈন্তাপুর,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সিল-৮৭০/২০০৩,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তাং-১৫/১২/২০০৩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দুঃস্থ ও অসহায়দের সাহায্য, বন্যার্থদের সাহায্য, রাস্তাঘাট মেরামত, বৃক্ষরোপন, খেলাধুলা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জৈন্তিয়া শিশু উন্নয়ন সংস্থা</w:t>
            </w:r>
          </w:p>
          <w:p w:rsidR="00104890" w:rsidRPr="00721577" w:rsidRDefault="00104890" w:rsidP="005678D8">
            <w:pPr>
              <w:spacing w:line="288" w:lineRule="auto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চাল্লাইন, ডাকঃ দরবস্ত, উপজেলা-জৈন্তাপুর,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সিল-৯১৪/২০০৪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বৃক্ষরোপন, বন্যার্থদের সাহায্য, খেলাধুলা,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লামাবস্তি উন্নয়ন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বিড়াখাই, ডাক- জৈন্তাপুর,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সিল-৯৮২/২০০৫,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বৃক্ষরোপন, রাস্তাঘাট মেরামত,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সবুজ সাথী যুব কল্যাণ ক্লাব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গ্রাম-পূর্বভাইট গ্রাম, পোঃ দরবস্ত বাজার, উপজেলা- জৈন্তাপুর, সিলেট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সিল-৯৯৪/২০০৫,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তাং-০৫/০৪/২০০৫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দরিদ্রদের সাহায্য, রাস্তাঘাট মেরামত,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রূপচেং গ্রাম উন্নয়ন সংঠগন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রূপচেং, ডাক- জৈন্তাপুর, উপজেলা-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১০০৩/০৭,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গ্রামীন দরিদ্র জনগোষ্ঠির খাদ্য নিরাপত্তার সুযোগ পানি ব্যবহার ও নিয়ন্ত্রণ পদ্ধতির উন্নত ব্যবস্থাপনা ও কৃষিযন্ত্রপাতি ব্যবহার বৃদ্ধি 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ভলান্টারী এসোসিয়েশন ফর রুরাল সেন্টার (র্ভাক), গ্রাম-নিজপাট, ডাক ও উপজেলা-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সিল-১০১২/২০০৭,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তাং-৮/৭/০৭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যৌতুক বিরোধী আন্দোলন, বৃক্ষরোপন, খেলাধুলা, স্যানিটেশন, বাল্য বিবাহ, নির্বাচিত নারীদের আইনী সঃ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দিগারাইল গ্রাম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গ্রাম-দিগারাইল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ডাক-+ উপজেলা-জৈন্তাপুর, জেলা-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সিল-১১২০/১০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তাং-২৬/০৭/২০১০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জাতীয় দিবস পালন, বৃক্ষ রোপন, খেলা-ধূলা ও সাংস্কৃতিক অনুষ্ঠান, সাহায্য, </w:t>
            </w:r>
          </w:p>
          <w:p w:rsidR="00104890" w:rsidRPr="00721577" w:rsidRDefault="00104890" w:rsidP="005678D8">
            <w:pPr>
              <w:spacing w:line="288" w:lineRule="auto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রাস্তা-ঘাট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রূপচেং লক্ষীপ্রসাদ সমাজকল্যাণ সংস্থা, গ্রাম-রূপচেং,উপজেলা-জৈন্তাপুর,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সিল-১১৩৪/১০,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যৌতুক,উপবৃত্তি,বন্যার্থদের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জৈন্তাপুর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জৈন্তাপুর,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সিল-১১৭৭/১১,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হর্ণি বগাবিল পল্লী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বগাবিল, ডাকঃ জৈন্তাপুর, উপজেলাঃ জৈন্তাপুর,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খেলাধুলা ও সাংস্কৃতিক অনুষ্ঠান, রাস্তাঘাট মেরামত, 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মুটগুঞ্জা সমাজকল্যাণ স্টার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মুটগুঞ্জা, ডাক- দরবস্ত, উপজেলা- জৈন্তাপুর,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সিল-১২১৮/১২,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খেলাধুলা ও সাংস্কৃতিক অনুষ্ঠান, রাস্তাঘাট মেরামত, 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চারিকাটি রুরাল ডেভেলাপমেন্ট ইনেশিয়েটিভ (সি,আর,ডি,আই)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নয়াখেল দক্ষিণ,ডাক-চতুলবাজার, উপজেলা-জৈন্তাপুর,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সিল-১২১৯/১২,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যৌতুক বিরোধী কার্যক্রম, দরিদ্রদের আর্থিক সহায়তা, খেলাধুলা ও সাংস্কৃতিক অনুষ্ঠান, রাস্তাঘাট মেরামত, 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গোয়াইনঘাট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বাংলা সমাজ কল্যাণ সংসদ, গ্রাম ও পোষ্টসালুটিকর, ইউ/পি-নন্দিরগাঁও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সিল/৭৪/৮১,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২/৬/৮১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সাকু মেরামত, 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অগ্রদুত তরুন সংঘ  গ্রাম-গোয়াইন, পশ্চিম জাফলং ইউপি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তাং-১৯/১/৮৫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পাঠাগার তৈরী, ছাত্রছাত্রীদের উপ-বৃত্তি প্রদান,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খাসিয়া পনরয় সমাজ কল্যাণ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গ্রাম-পুঞ্জি, পোঃ জাফলং চা বাগা,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সিল-৯০/৮৬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তাং-২২/১১/৮৬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দরিদ্রদের বিবাহ, চিকিৎসা সাহায্য, রাস্তাঘাট মেরামত,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প্রভাতী পল্লী মঙ্গল সংস্থা গ্রাম-জাফলং, পোঃ জাফলং চা বাগান,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সিল-১২০/৮৭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তাং-১৮/৮/৮৭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নারী উন্নয়ন প্রশিক্ষণ, বৃক্ষরোপন, দরিদ্র ও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প্রবাহ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গ্রাম-খলামাধব, পোঃ হাদারপার, ১নং রুস্ত্তপুর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সিল-১৬৮/৮৯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তাং-২১/১/৮৯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ছাত্রদের বৃত্তি প্রদান, শিশুদের টিকাদান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সমাজ কল্যাণ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গ্রাম-ঠাকুরবাড়ী, পোঃ মাতুরতল বাজার, পশ্চিম জাফলং ইউপি</w:t>
            </w:r>
            <w:r w:rsidRPr="00D905ED"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সিল-১৭০/৮৯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তাং-০২/২/৮৯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সূর্য্য উদয়ন সমাজ কল্যাণ সংঘ, গ্রাম ও পোঃ হরিপুর, উপজেলা- গোযাইনঘাট,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১৭৭/৮৯,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০২-০৩-৮৯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দুরীকরন, শিক্ষা,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লাকী দীপা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পোঃ লাফনাটউ, 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সিল-১৮০/৮৯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১৯-০৩-৮৯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কামাইদ শাপলা স্পোটিং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গ্রাম-কামাইদ, পোঃ গোয়াইনঘাট,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সিল-২১৭/৯০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তাং-৯/৮/৯০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বন্যার্তদের সাহায্য, রাস্তাঘাট মেরামত ও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মাতুরতল বাজার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সিল-২২৮/৯১,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তাং-১২/২/৯১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 কর্মসূচী, বয়স্ক শিক্ষা,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পল্লী উন্নয়ন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গ্রাম-লাতু, পোঃ লাফনাউট, আলীরগাঁও ইউ/পি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সিল-২৩৬/৯১,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তাং-৪/৫/৯১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কুড়ি পল্লী মঙ্গল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গ্রাম-রাধানগর,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সিল-২৪০/৯১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তাং-২০/৬/৯৮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ছাত্রদের বৃত্তি প্রদান, শিশুদের টিকাদান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একতা সমাজ কল্যাণ সমিতিগ্রাম-লংপুর, পোঃ বড়নগ, লেঙ্গুড়া ইউপি,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সিল-২৪২/৯১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তাং-১৭/৭/৯১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 কর্মসূচী, বয়স্ক শিক্ষা,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ঋণদান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ফতেপুর উন্নয়ন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গ্রাম-ফতেপুর, পোঃ বড়নগর, ফতেপুর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সিল-২৪৩/৯১,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তাং-১৮/৭/৯১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ইসলামিয়া এতিমখানা, রাধানগর, গ্রাম-রাধানগর, পোঃ জাফলং, উপজেলা- গোয়াইনঘাট,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২৪৭/৯১,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৯-১০-৯১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এতিম নিরীহদের লালনপালন,শিক্ষা প্রশিক্ষণের মাধ্যমে পুর্ণবাসন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বীরকুলি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গ্রাম-বীরকুলি, পোঃ তোয়াকুল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তোয়াকুল ইউপি 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সিল-২৪৮/৯১,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তাং-৩১/১২/৯১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গহড়া জাগরন সংঘ, গ্রাম-গহড়া, পোঃ গোয়াইনঘাট, 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সিল-২৫০/৯২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তাং-৩/২/৯২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প্রভাতী তরুণ সংঘ গ্রাম ও পোঃ ডৌবাড়ী</w:t>
            </w:r>
            <w: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 xml:space="preserve">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সিল-২৬০/৯২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তাং-২২/৪/৯২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তরুন সংঘ গ্রাম-বাউরভাগ হাওর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পোঃ জাফলং চা বাগান পূর্ব জাফলং ইউপি,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সিল-২৬৩/৯২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তাং-৯/৬/৯২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সাকু ব্রীজ নির্মাণ, বৃক্ষরোপন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সমাজ কল্যাণ যুব সংঘ, গ্রাম-তারুখাল,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সিল-২৮১/৯২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তাং-১৫/১০/৯২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নলজুরী অগ্রগামী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গ্রাম-নলজুরী, পোঃ তামাবিল,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সিল-২৯২/৯৩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তাং-১০/১/৯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সংঘ গ্রাম-উপর গ্রাম, পোঃ হাদারপার, ১নং রুস্ত্তমপুর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সিল-৩১৫/৯৩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তাং-১/৭/৯৩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পল্লী ডাক্তার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গ্রাম-উপরগ্রাম, পোঃ হাদারপার,১নং রুস্ত্তমপুর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সিল-৩৩৫/৯৪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তাং-২৯/৫/৯৪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বহর সমাজ কল্যাণ সংস্থা  গ্রাম-বহর, পোঃ সালুটিকর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নন্দিরগাঁও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সিল-৩৩৬/৯৪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তাং-৩০/৪/৯৪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মৌসুমী তরুন সংঘ গ্রাম-লামাদুমকা, পোঃ ডৌবাড়ী, লেঙ্গুড়া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সিল-৩৪৯/৯৪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তাং-২৮/৯/৯৪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পুকাশ প্রগতি যুব সংঘগ্রাম-পুকাশ, পোঃ গোয়াইনঘাট,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সিল-৩৬৭/৯৫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সাথী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গ্রাম-সারিঘাট, পোঃ লাফনাউট, 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সিল-৩৭১/৯৫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তাং-২/৫/৯৫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মিতালী যুব সংঘ গ্রাম-মোহাম্মদপুর, পোঃ জাফলং চা বাগান, পূর্ব জাফলং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সিল-৩৯২/৯৫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তাং-১১/১০/৯৫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হাতিরপাড়া সমাজ কল্যাণ যুব সংঘ, গ্রামঃ হাতিরপাড়া, পোঃ গোয়াইনঘাট,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সিল-৩৯৭/৯৫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তাং-৮/১১/৯৫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সোনালী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গ্রাম-লেঙ্গুড়া,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সিল-৪০৫/৯৫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পলাশ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গ্রাম-আঙ্গারজুর, পোঃ সালুটিকর বাজার, নন্দিরগাঁও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সিল-৪৩১/৯৬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পরগনা বাজার শুকতারা তরুন সংঘ, গ্রাম-পরগনা,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সিল-৪৩৩/৯৬,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রেনেসা সমাজ কল্যাণ যুব সংঘ, গ্রামঃ উজুহাত,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সিল-৪৩৫/৯৬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উদয়ন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গ্রাম-হাজরাই,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সিল-৪৪১/৯৬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গ্রাম-লাউরকুনি,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সিল-৪৫৭/৯৭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তাং-৩/৩/৯৭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তোয়াকুল সূর্য্য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গ্রাম-ইছুবপুর, পোঃ তোয়াকুল বাজার, তোয়াকুল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সিল-৪৬০/৯৭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তাং-১২/৫/৯৭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প্রভাতী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গ্রাম-পরগনা বাজার,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সিল-৪৬৪/৯৭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তাং-১২/৫/৯৭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কোয়ার বাজার সমাজ কল্যাণ সংঘ, গ্রাম-পরবল্লী,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সিল-৪৭২/৯৭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মিতালী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গ্রাম-মানিকগঞ্জ,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সিল-৪৭৭/৯৭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গ্রাম-চিররপার, পোঃ 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সিল-৪৮১/৯৭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নিহাইন অগ্রগামী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গ্রাম-নিহাইন, পোঃ ডৌবাড়ী লেঙ্গুড়া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সিল-৪৯৮/৯৭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গ্রাম-বাংলা বাজার, পোঃ জাফলং চা বাগান, পূর্ব 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সিল-৫৩২/৯৮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মোহনা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পোঃ মাতুরতল বাজারপশ্চিম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সিল-৫৪৫/৯৮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মঙ্গল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গ্রাম-বাংলা বাজার, পোঃ বড়নগর, ফতেপুর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সিল-৬৩০/৯২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গ্রাম-মহিষখেল, পোঃ ডৌবাড়ী, 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সিল-৬৫৬/২০০০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তাং-০৭-০৫-২০০০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সমাজ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গ্রাম-সাংকি ভাঙ্গা, পোঃ জাফলং চা বাগান, পূর্ব 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সিল-৭১৯/২০০১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১০-৬-০১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প্রত্যয় স্বেচ্ছাসেবী সংস্থা 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গ্রাম-পশ্চিম লাখেরপার, পোঃ জাফলং চা বাগান, পূর্ব জাফলং ইউপি </w:t>
            </w:r>
            <w: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গোয়াইনঘাট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জোনাকী পল্লী মঙ্গল তরুন সংঘ, গ্রাম-আলীরগ্রাম, পোঃ গোয়াইনঘাট, পশ্চিম জাফলং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সিল-৭৩৯/২০০১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আনারকলি যুব সংঘ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গ্রাম-পাইকরাজ, পোঃ তোয়াকুল বাজার, তোয়াকুল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সিল-৭৫৬/২০০২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তাং-৩/২/২০০২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লামাদুমকা দূর্বার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গ্রাম-লামদুমকা,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সিল-৭৬০/২০০২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তাং-৮/৪/২০০২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কচুয়ারপার সমাজ কল্যাণ যুব সংঘ, গ্রাম-কচুয়ারপার, পোঃ সালুটিকর বাজার, নন্দিরগাঁও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 ৭৮৯/২০০২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তাং-১৩/১০/২০০২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শান্তি পল্লী উন্নয়ন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সংঘটন গ্রাম-পূর্ব জাফলং, পোঃ জাফলং চা বাগান, পূর্ব জাফলং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সিল-৮০৭/২০০৩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জাফলং অনির্বাণ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জাফলং, পোঃ জাফলং,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উপজেলা-গোয়াইনঘাট,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সিল-৮২১/২০০৩,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খেলাধুলা, চিত্তবিনোদন, রাস্তাঘাট মেরামত, সাঁকা তৈরী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বাউরভাগ হাওর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গ্রাম-বাউরভাগ হাওর, পোঃ বাংলা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সিল-৮২২/২০০৩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তাং-৬/৪/২০০৩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ভিত্রিখেল সমাজ কল্যাণ তরুন সংঘ, গ্রাম-ভিত্রিখেল,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সিল-৮৩২/২০০৩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তাং-৯/৬/২০০৩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সাকু মেরামত, 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আর্দশ সমাজ কল্যাণ পরিষদ, গ্রাম-নিহাইন, পোঃ ডৌবাড়ী, ৪নং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সিল-৪৪২/২০০৩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সানলাইট সমাজ কল্যাণ যুব সংঘ, গ্রাম-রহা, পোঃ ডৌবাড়ী, ৪নং 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সিল-৮৪৪/০৩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তাং-৪/৮/০৩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রহা যুব উন্নয়ন সমাজ কল্যাণ তরুন সংঘ, গ্রাম-রহা,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সিল-৮৪৮/২০০৩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spacing w:val="-20"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বুধিগাঁও হাওর পল্লী উন্নয়ন যুব সংঘ, গ্রাম-বুধিগাঁও, পোঃ বাংলা বাজার,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সিল-৫৫৯/২০০৩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তাং-১৫/১০/২০০৩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দেড়িখাই সমাজ কল্যাণ যুব সংঘ, গ্রাম-দেড়িখাই,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সিল-৮৬০/২০০৩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নবজাগরন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হাবুর বাজার, ডাক- ডৌবাড়ী, গোয়াইনঘাট,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সিল-৮৬৭/২০০৩,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বিশুদ্ধ পানি ব্যবহার, বৃক্ষরোপন, নিরক্ষরতা দুরীকরণ, টিকাদান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জামকান্দি সমাজ কল্যাণ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গ্রাম-জামকান্দি, পোঃ হাদারপার, রুস্ত্তমপুর ইউপি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সিল-৮৭২/২০০৩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অগ্রগতি পল্লী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গ্রাম-লেঙ্গুড়া,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সিল-৮৮২/২০০৪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ঘোড়াইল বাজার পূর্বাসা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গ্রাম-পুড়ালমহল, পোঃ ডৌবাড়ী, লেঙ্গুড়া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ইউপি সিল-৯০৩/২০০৪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তাং-২৮/৩/২০০৬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সানকিভাঙ্গা অগ্রগামী তরুন </w:t>
            </w:r>
            <w:r w:rsidRPr="00721577">
              <w:rPr>
                <w:rFonts w:cs="Nikosh"/>
                <w:spacing w:val="-20"/>
                <w:cs/>
                <w:lang w:bidi="bn-BD"/>
              </w:rPr>
              <w:t>সংঘ, গ্রাম-সানকিভাঙ্গা, পোঃ জাফলং চা বাগান, 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সিল-৯৩৩/২০০৪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শুভেচ্ছা সমাজ কল্যাণ যুব সংস্থা,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গ্রাম-ঘোড়ামারা, পোঃ 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সিল-৯৪৩/২০০৬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তাং-১৪/৮/২০০৬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শক্তি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হাদারপার, রুস্ত্তমপুর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সিল-৯৪৭/২০০৪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তিতকুল্লী শাপলা সমাজ কল্যাণ যুব সংঘ, গ্রাম-তিতকুল্লী,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সিল-৯৪৮/২০০৪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একতা পল্লী উন্নয়ন সংগঠন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পোঃ লাফনাউট,আলীরগাঁও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সিল-৯৫৮/২০০৪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চলিতাবাড়ী আদর্শ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গ্রাম-চলিতাবাড়ী, পোঃ সালুটিকর বাজার, নন্দিরগাঁও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সিল-৯৭০/২০০৪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তাং-১২/১২/২০০৪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বাংলা উন্নয়ন সংস্থা গ্রাম-চলিতাবাড়ী উত্তরপাড়া, পোঃ সালুটিকর বাজার, নন্দিরগাঁও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সিল-৯৭৫/২০০৪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তাং-২৭/১২/২০০৭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রুপালী সমাজ কল্যাণ সংঘ গ্রাম-খলামাধব, পোঃ হাদারপার বাজার, রুস্ত্তমপুর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সিল-৯৮০/২০০৫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প্রতাপপুর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গ্রাম-প্রতাপপুর,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সিল-৯৮৫/২০০৫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উপজেলা অফির্সাস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গ্রাম-গোয়াইন,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সিল-৯৯৭/২০০৭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তাং-১/১/২০০৭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সাকু মেরামত,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নিয়াগুল গ্রাম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গ্রাম-নিয়াগুল,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সিল-১০০৫/২০০৭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তাং-৯/৪/২০০৭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বাউরভাগ জনকল্যাণ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গ্রাম-বাউরভাগ, পোঃ জাফলং চা বাগান,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সিল-১০১০/২০০৭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তাং-১৬/৫/২০০৭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নাইন্দার হাওর  উদয়ন যুব সংঘ, গ্রাম- নাইন্দার হাওর, পোঃ বাংলাবাজার, উপজেলা-গোয়াইনঘাট,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সিল-১০১১/২০০৭,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তাং-৩১/০৫/২০০৭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20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চৌউগ্রাম একতা যুব সংঘ 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গ্রাম-চৌউগ্রাম, পোঃ বড়নগর, ফতেপুর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সিল-১০১৯/২০০৭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তাং-৮/৭/২০০৭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পিরের বাজার জনকল্যাণ যুব সংঘ,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গ্রাম-কালিজুরী, পোঃ মাতুরতল বাজার, 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সিল-১০২১/২০০৭ </w:t>
            </w:r>
          </w:p>
          <w:p w:rsidR="00104890" w:rsidRPr="00721577" w:rsidRDefault="00104890" w:rsidP="005678D8">
            <w:pPr>
              <w:jc w:val="center"/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 তাং-৮/৭/২০০৭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তোয়াকুল আনসার ভিডিটি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সিল-১০২৪/২০০৭,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তাং-২৮/৭/২০০৭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আনসার ভিডিপি সদস্যদের সমস্যা সমাধান ও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জনমঙ্গল তরুন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গ্রাম-বাউরভাগ হাওর নদীর পূর্ব পার, পোঃ বাংলাবাজার,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সিল-১০৬৫/২০০৮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তাং-৭/৮/২০০৮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অমেবষ  সাংস্কৃতিক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গ্রাম: ফতেপুর, পো: বড়নগর, গোয়াইনঘাট,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সিল-১০৭২/২০০৮,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পূর্ব জাফলং মুক্তিযোদ্ধা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পূর্ব জাফলং, ডাকঘরঃ জাফলং চা বাগান,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: গোয়াইনঘাট,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 ১০৯৮/২০০৯;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২৫/০৩/২০০৯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>
              <w:rPr>
                <w:rFonts w:ascii="Nikosh" w:hAnsi="Nikosh" w:cs="Nikosh"/>
                <w:cs/>
                <w:lang w:bidi="bn-BD"/>
              </w:rPr>
              <w:t>বৃক্ষ</w:t>
            </w:r>
            <w:r>
              <w:rPr>
                <w:rFonts w:cs="Nikosh"/>
                <w:cs/>
                <w:lang w:bidi="bn-BD"/>
              </w:rPr>
              <w:t xml:space="preserve">রোপন, বনায়ন, কাগিগরী </w:t>
            </w:r>
            <w:r>
              <w:rPr>
                <w:rFonts w:ascii="Nikosh" w:hAnsi="Nikosh" w:cs="Nikosh"/>
                <w:cs/>
                <w:lang w:bidi="bn-BD"/>
              </w:rPr>
              <w:t>শিক্ষা</w:t>
            </w:r>
            <w:r w:rsidRPr="00721577">
              <w:rPr>
                <w:rFonts w:cs="Nikosh"/>
                <w:cs/>
                <w:lang w:bidi="bn-BD"/>
              </w:rPr>
              <w:t xml:space="preserve"> ও কুঠির শিল্প স্থাপন, হাঁস মুরগি পালন, মৎস্য চাষ, বাল্য বিবাহ ও যৌতুক প্রথার বিরম্নদ্ধে অন্দোলন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ননগেজেটেড কর্মচারী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সিল-১১৫৯/১১,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গ্রহণে পরামর্শ দেয়া, উপজেলা স্বাস্থ্য কমপ্লেক্সে ভর্তিকৃত দুঃস্থ ও অসহায় রোগীদের বিনা মূল্যে ঐষধপত্র, চিকিৎসা সেবা দান, হইল চেয়ার ইত্যাদি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পান্তমাই সমাজ কল্যাণ যুব সংস্থা গ্রামঃ পান্তমাই ডাকঃমাতুরতল বাজার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উপঃ গোয়াইনঘাট জেলাঃ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১২০১/১১,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২৬/১২/২০১১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টিকাদান, 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 বাংলা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জাঙ্গাইল(বীরকুলি),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তোয়াকুল, গোয়াইনঘাট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১২০৯/১২,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১৮/০১/১২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চৌগ্রাম জনতা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গ্রাম-চৌগ্রাম,ডাক- বড়নগর,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১২১১/১২,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দিবসসমুহ পালন, টিকাদান কর্মসূচী, বনায়ন, যৌতুক বিরোধী কার্যক্রম, মেধাবী ছাত্র-ছাত্রীদের উপবৃত্তি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রোগী কল্যাণ সমিতি উপজেলা স্বাস্থ্য কমপ্লেক্স, 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১২২২/১২,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 রোগীদের চিকিৎসা সেবা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 ব্যবসায়ী ও শ্রমিক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মানিকগঞ্জ বাজার, ডাক-বড়নগর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সিল-১২৫০/১৫,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তাং-০৯-০২-১৫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 ব্যাবসায়ী ও শ্রমিককল্যাণ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বাজার, ডাক-বড়নগর,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১২৫০/১৫,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০৯-০২-২০১৫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লেঙ্গুরা 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গ্রাম-লেঙ্গুরা, ডাক- গোয়াইনঘাট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১২৫১/১৫, তাং- ০৯-০২-২০১৫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টিকাদান কর্মসূচী, বনায়ন, যৌতুক বিরোধী কার্যক্রম, মেধাবী ছাত্র-ছাত্রীদের উপবৃত্তি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সানরাইজ সোস্যাল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ডাক- তামাবিল, উপজেলা-গোয়াইনঘাট,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সিল-১২৬৫/১৫,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সূর্যতরুন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মুসলিমনগর, ডাক- জাফলং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গোয়াইনঘাট, সিলেট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সিল-১২৭৬/১৫,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১২/১০/২০১৫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লাখের পাড়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লাখেরপাড়, ডাক- জাফলং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সিল-১২৮১/১৫,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তাং-০১-০১-১৫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সবুজছায়া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যুব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সংঘ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নলজুড়ী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পশ্চিমপাড়া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তামাবিল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গোয়াইনঘাট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সিল-১৩০৩/১৭,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মাঝেরগাঁও বিষ্ণুপ্রিয়া মনিপুরী যুব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মাঝেরগাঁও,কোম্পানীগঞ্জ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সিলঃ ১৩৮/৮৮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তাং-০৯-০৩-৮৮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বিভিন্ন জাতীয় দিবস পালন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দলইরগাঁও সমাজকল্যান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খাগাইল বাজার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সিলঃ ১৫০/৮৮</w:t>
            </w:r>
          </w:p>
          <w:p w:rsidR="00104890" w:rsidRPr="00D905ED" w:rsidRDefault="00104890" w:rsidP="005678D8">
            <w:pPr>
              <w:ind w:left="252" w:hanging="252"/>
            </w:pPr>
            <w:r w:rsidRPr="00721577">
              <w:rPr>
                <w:rFonts w:cs="Nikosh"/>
                <w:cs/>
                <w:lang w:bidi="bn-BD"/>
              </w:rPr>
              <w:t>তাং ১৭/৯/১৯৮৮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মৎস্য খামার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বৃক্ষ রোপন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বয়স্ক শিক্ষা</w:t>
            </w:r>
          </w:p>
          <w:p w:rsidR="00104890" w:rsidRPr="00D905ED" w:rsidRDefault="00104890" w:rsidP="005678D8">
            <w:pPr>
              <w:ind w:left="252" w:hanging="252"/>
            </w:pPr>
            <w:r w:rsidRPr="00721577">
              <w:rPr>
                <w:rFonts w:cs="Nikosh"/>
                <w:cs/>
                <w:lang w:bidi="bn-BD"/>
              </w:rPr>
              <w:t>ঘ)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ইছাকলস যুব কল্যাণ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ইছাকস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২৮৯/৯২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তাং-০৫-০১-৯৩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বৃক্ষ রোপন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বয়স্ক শিক্ষা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বিভিন্ন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পাড়ুয়া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পাড়ুয়া,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সিল-৩২৭/৯৩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তাং-১৯-১২-৯৩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বতুমারা নোয়ারগাঁও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বতুমারা,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সিল-৪১৪/৯৬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তাং-০৩-০৪-৯৬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শিমুলতলা নোয়ারগাঁও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শিমুলতলা,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সিল-৪৩৯/৯৬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১৯-১০-৯৬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বর্ণি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বর্ণি,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সিল-৪৪৪/৯৬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তাং-২১-১১-৯৬</w:t>
            </w:r>
          </w:p>
          <w:p w:rsidR="00104890" w:rsidRPr="00D905ED" w:rsidRDefault="00104890" w:rsidP="005678D8"/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চৌমুহনী বাজার সমাজকল্যান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চৌমুহনী,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সিল-৪৫৫/৯৭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তাং-২৪-০২-৯৭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তেলিখাল সমাজকল্যান সংঘ, তেলিখাল, কোম্পনীগঞ্জ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সিল-৪৫৮/৯৭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১৭-০৩-৯৭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ছনবাড়ী যুব সমাজকল্যান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পড়ুয়াবাজার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সিল-৫১২/৯৮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০৯-০২-৯৮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সূর্যোদয়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চটকনা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কামালবস্তি, কোম্পানীগঞ্জ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সিল-৫১৩/৯৮,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০৯/০২/৯৮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ইসলামপুর ইউনিয়ন বারকী শ্রমিক কল্যান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ভোলাগঞ্জ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পাড়ুয়া বাজার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৫৪৮/৯৮,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তাং-৮/৯/৯৮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আলমগীর স্মৃতি সমাজ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রাজনগর,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সিল-৫৫৮/৯৮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২২-১০-৯৮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শাহ আরফিন সমাজকল্যান যুব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জালিয়ার বাজার, ডাক- জাতুয়া বাজার, থানা- কোম্পানীগঞ্জ,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সিল-৫৮২/৯৯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তাং-১৮-০৩-৯৯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ঢোলাখাল যুব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সিল-৬২৫/৯৯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তাং-০৯-১২-৯৯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ধলাই নদী বারকী শ্রমিক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মধ্যরাজনগর, পোঃ কোম্পানীগঞ্জ,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সিল-৬৩৭/২০০০,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তাং-১০/২/২০০০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বাইরং নদী বারকী শ্রমিক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লম্বকান্দি,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সিল-৬৬২/২০০০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তাং-২৫-০৫-২০০০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আলামীন যুব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ইসলামপুর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সিল-৬৬৪/০৫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তাং-০৪-০৬-২০০০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স্বাক্ষরতা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বিভিন্ন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জাগরন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সিল-৬৭০/২০০০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তাং-২১-০৬-২০০০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বালুচর জনকল্যান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সিল-৬৭১/২০০০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তাং-২১-০৬-২০০০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শীবনগর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শীবনগর,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৬৮১/২০০০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তাং-২৭-০৯-২০০০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ইঞ্জিনচালিত বারকী শ্রমিক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সিল-৬৮৩/০৬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০২-১১-২০০০</w:t>
            </w:r>
          </w:p>
          <w:p w:rsidR="00104890" w:rsidRPr="00D905ED" w:rsidRDefault="00104890" w:rsidP="005678D8"/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প্রজাপতি যুব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পড়ুয়াবাজার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সিল-৬৮৬/০২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০৯-১১-২০০০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খাঁয়েরগাঁও কেরামত আলী সমাজকল্যান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খাঁয়েরগাঁও,কোম্পানীগঞ্জ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সিল-৭৪৯/০১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০৯-১২-০১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লাছুখালী সমাজকল্যান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লাছুখালী,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সিল-৭৭৮/০২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তাং-১৫/০৮/০২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সুন্দাউড়া আল মুসাহিদ সমাজকল্যান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সিল-৭৮৫/০২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১৪-০৯-০২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ভোলাগঞ্জ কোয়ারী পাথর উত্তোলন শ্রমিক কল্যান সমিতি, ভোলাগঞ্জ,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সিল-৮০৪/০২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১৭-১২-০২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দক্ষিন বুড়দেও সানফ্লওয়ার যুব কল্যান সংঘ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সিল-৮১৪/০৩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০৩-০২-০৩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ট্রাকটর মালিক কল্যান সমিতি,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সিল-৮৩৬/০৬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২৬-০৬-০৩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চাঁনপুর রয়েল ওয়েলফেয়ার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চানপুর,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সিল-৯০০/০৪,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তাং-২১/০৩/০৪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আলহিলাল ইসলামী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বাগজুর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সিল-৯২৪/০৪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০১-০৬-০৪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খন্দকার মানব উন্নয়ন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ঢ়ালারপাড়,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সিল-৯৩৬/০৪ইং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১১-০৭-০৪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সেনিটেশনে উৎসাহিত করা খ) বৃক্ষ রোপন গ)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চিকিৎসক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থানা বাজার,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সিল-৯৪৬/০৪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৩০-০৮-০৪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খ) গরীব লোকদের বিনামূল্যে চিকিৎসা পরামর্শ দেয়া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মুক্তিযোদ্ধা আদর্শ সমাজকল্যান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দযারবাজার,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সিল-১০০০/০৭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০৫-২-০৭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কোম্পনীগঞ্জ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কোম্পনীগঞ্জ,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১১৭৯</w:t>
            </w:r>
            <w:r w:rsidRPr="00721577">
              <w:rPr>
                <w:rFonts w:ascii="Nikosh" w:hAnsi="Nikosh" w:cs="Nikosh"/>
              </w:rPr>
              <w:t>/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তাং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০৮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নুরুল ইসলাম ফাউন্ডেশন গ্রামঃ আদর্শ গ্রাম, ডাকঃ দয়ার বাজার, কোম্পানীগঞ্জ,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১২০৮/১২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কাঠালবাড়ী পল্লী উন্নয়ন সংস্থা (কেআরডিএ)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গ্রাম-কাঠালবাড়ী মুরাদনগর, ডাক ও উপজেলা-কোম্পানীগঞ্জ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সিল-১২২৭/১৩,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তারিখ : ০৯-০৬-২০১৩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মেধাবৃত্তি, অসহায়দের আর্থিক সহায়তা, খেলাধুলা, জাতীয় দিবস পালন, দুঃস্থ মেয়েদের বিবাহ সাহায্য,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অফিসার্স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কমপ্লেক্স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কোম্পানীগঞ্জ, সিলট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সিল-১২৪০/১৪,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তারিখ : ১৪-৬-১৪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যুবকল্যাণ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চাতলপাড়, ডাক- কোম্পানীগঞ্জ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সিল-১২৫৯/১৫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২৬/০৫/১৫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ধলাই নদী হেমার শ্রমিক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শান্তির বাজার, ডাক- দয়ারবাজার, কোম্পানীগঞ্জ,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সিল-১২৮৭/১৬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তাং-১৭-০৫-১৬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চাতলপাড়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সমাজকল্যাণ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চাতলপাড়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সিল-১২৮৭/১৬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১২-১২-১৬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কালাইরাগ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সূর্যোদয়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ক্লাব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কালাইরাগ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দয়ারবাজার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সিল-১৩০২/১৭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</w:tbl>
    <w:p w:rsidR="00104890" w:rsidRDefault="00104890" w:rsidP="00104890"/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jc w:val="center"/>
        <w:rPr>
          <w:rFonts w:ascii="Nikosh" w:hAnsi="Nikosh" w:cs="Nikosh"/>
        </w:rPr>
      </w:pPr>
    </w:p>
    <w:p w:rsidR="007D4CA4" w:rsidRDefault="007D4CA4"/>
    <w:sectPr w:rsidR="007D4CA4" w:rsidSect="00A74E35">
      <w:pgSz w:w="16834" w:h="11909" w:orient="landscape" w:code="9"/>
      <w:pgMar w:top="720" w:right="86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1010600010101010101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2B"/>
    <w:rsid w:val="00104890"/>
    <w:rsid w:val="0015272B"/>
    <w:rsid w:val="007D4CA4"/>
    <w:rsid w:val="00B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B1249F-46E7-4552-A1E7-F54C994F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4890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4890"/>
    <w:rPr>
      <w:rFonts w:ascii="SutonnyMJ" w:eastAsia="Times New Roman" w:hAnsi="SutonnyMJ" w:cs="Times New Roman"/>
      <w:spacing w:val="-4"/>
      <w:sz w:val="28"/>
      <w:szCs w:val="24"/>
    </w:rPr>
  </w:style>
  <w:style w:type="table" w:styleId="TableGrid">
    <w:name w:val="Table Grid"/>
    <w:basedOn w:val="TableNormal"/>
    <w:rsid w:val="0010489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rsid w:val="00104890"/>
    <w:pPr>
      <w:ind w:left="720"/>
    </w:pPr>
  </w:style>
  <w:style w:type="paragraph" w:styleId="BodyText">
    <w:name w:val="Body Text"/>
    <w:basedOn w:val="Normal"/>
    <w:link w:val="BodyTextChar"/>
    <w:semiHidden/>
    <w:rsid w:val="00104890"/>
    <w:rPr>
      <w:rFonts w:ascii="SutonnyMJ" w:hAnsi="SutonnyMJ"/>
      <w:color w:val="FF0000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104890"/>
    <w:rPr>
      <w:rFonts w:ascii="SutonnyMJ" w:eastAsia="Times New Roman" w:hAnsi="SutonnyMJ" w:cs="Times New Roman"/>
      <w:color w:val="FF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36315</Words>
  <Characters>207002</Characters>
  <Application>Microsoft Office Word</Application>
  <DocSecurity>0</DocSecurity>
  <Lines>1725</Lines>
  <Paragraphs>485</Paragraphs>
  <ScaleCrop>false</ScaleCrop>
  <Company/>
  <LinksUpToDate>false</LinksUpToDate>
  <CharactersWithSpaces>242832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Nurul Amin</cp:lastModifiedBy>
  <cp:revision>4</cp:revision>
  <dcterms:created xsi:type="dcterms:W3CDTF">2019-04-07T04:04:00Z</dcterms:created>
  <dcterms:modified xsi:type="dcterms:W3CDTF">2019-04-10T06:54:00Z</dcterms:modified>
</cp:coreProperties>
</file>